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713244A" w14:textId="77777777" w:rsidR="00726394" w:rsidRPr="00BD1B30" w:rsidRDefault="00726394">
      <w:pPr>
        <w:rPr>
          <w:rFonts w:ascii="Arial Narrow" w:hAnsi="Arial Narrow"/>
          <w:i/>
          <w:sz w:val="18"/>
        </w:rPr>
      </w:pPr>
    </w:p>
    <w:p w14:paraId="6713244C" w14:textId="07DF0F7A" w:rsidR="00726394" w:rsidRPr="00BD1B30" w:rsidRDefault="007A5A9F" w:rsidP="0002353F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</w:t>
      </w:r>
      <w:r w:rsidR="005874CE" w:rsidRPr="00BD1B30">
        <w:rPr>
          <w:rFonts w:ascii="Arial Narrow" w:hAnsi="Arial Narrow"/>
        </w:rPr>
        <w:t xml:space="preserve">Załącznik nr </w:t>
      </w:r>
      <w:r w:rsidR="007D423F">
        <w:rPr>
          <w:rFonts w:ascii="Arial Narrow" w:hAnsi="Arial Narrow"/>
        </w:rPr>
        <w:t>1</w:t>
      </w:r>
    </w:p>
    <w:p w14:paraId="6713244D" w14:textId="77777777" w:rsidR="00726394" w:rsidRPr="00BD1B30" w:rsidRDefault="005874CE">
      <w:pPr>
        <w:jc w:val="both"/>
        <w:rPr>
          <w:rFonts w:ascii="Arial Narrow" w:hAnsi="Arial Narrow"/>
          <w:b/>
          <w:sz w:val="32"/>
        </w:rPr>
      </w:pPr>
      <w:r w:rsidRPr="00BD1B30">
        <w:rPr>
          <w:rFonts w:ascii="Arial Narrow" w:hAnsi="Arial Narrow"/>
          <w:b/>
          <w:sz w:val="32"/>
        </w:rPr>
        <w:t xml:space="preserve">            </w:t>
      </w:r>
    </w:p>
    <w:p w14:paraId="6713244E" w14:textId="5AFBA038" w:rsidR="00FF1436" w:rsidRPr="00BD1B30" w:rsidRDefault="005874CE" w:rsidP="00FF1436">
      <w:pPr>
        <w:jc w:val="both"/>
        <w:rPr>
          <w:rFonts w:ascii="Arial Narrow" w:hAnsi="Arial Narrow"/>
          <w:b/>
        </w:rPr>
      </w:pPr>
      <w:r w:rsidRPr="00BD1B30">
        <w:rPr>
          <w:rFonts w:ascii="Arial Narrow" w:hAnsi="Arial Narrow"/>
          <w:b/>
        </w:rPr>
        <w:t>MPGO.</w:t>
      </w:r>
      <w:r w:rsidR="00BD1B30">
        <w:rPr>
          <w:rFonts w:ascii="Arial Narrow" w:hAnsi="Arial Narrow"/>
          <w:b/>
        </w:rPr>
        <w:t>AX.</w:t>
      </w:r>
      <w:r w:rsidR="00730E59">
        <w:rPr>
          <w:rFonts w:ascii="Arial Narrow" w:hAnsi="Arial Narrow"/>
          <w:b/>
        </w:rPr>
        <w:t>P</w:t>
      </w:r>
      <w:r w:rsidR="00F21C0A">
        <w:rPr>
          <w:rFonts w:ascii="Arial Narrow" w:hAnsi="Arial Narrow"/>
          <w:b/>
        </w:rPr>
        <w:t>3</w:t>
      </w:r>
      <w:r w:rsidRPr="00BD1B30">
        <w:rPr>
          <w:rFonts w:ascii="Arial Narrow" w:hAnsi="Arial Narrow"/>
          <w:b/>
        </w:rPr>
        <w:t>.20</w:t>
      </w:r>
      <w:r w:rsidR="003D3B1C">
        <w:rPr>
          <w:rFonts w:ascii="Arial Narrow" w:hAnsi="Arial Narrow"/>
          <w:b/>
        </w:rPr>
        <w:t>2</w:t>
      </w:r>
      <w:r w:rsidR="00F21C0A">
        <w:rPr>
          <w:rFonts w:ascii="Arial Narrow" w:hAnsi="Arial Narrow"/>
          <w:b/>
        </w:rPr>
        <w:t>1</w:t>
      </w:r>
    </w:p>
    <w:p w14:paraId="6713244F" w14:textId="77777777" w:rsidR="00FF1436" w:rsidRPr="00BD1B30" w:rsidRDefault="005874CE" w:rsidP="00FF1436">
      <w:pPr>
        <w:pStyle w:val="Nagwek3"/>
        <w:jc w:val="center"/>
        <w:rPr>
          <w:rFonts w:ascii="Arial Narrow" w:hAnsi="Arial Narrow"/>
          <w:sz w:val="48"/>
          <w:szCs w:val="48"/>
        </w:rPr>
      </w:pPr>
      <w:r w:rsidRPr="00BD1B30">
        <w:rPr>
          <w:rFonts w:ascii="Arial Narrow" w:hAnsi="Arial Narrow"/>
          <w:sz w:val="48"/>
          <w:szCs w:val="48"/>
        </w:rPr>
        <w:t>OFERTA</w:t>
      </w:r>
    </w:p>
    <w:p w14:paraId="67132450" w14:textId="77777777" w:rsidR="00C544B2" w:rsidRPr="00BD1B30" w:rsidRDefault="00C544B2">
      <w:pPr>
        <w:ind w:left="7292" w:hanging="2126"/>
        <w:jc w:val="both"/>
        <w:rPr>
          <w:rFonts w:ascii="Arial Narrow" w:hAnsi="Arial Narrow"/>
        </w:rPr>
      </w:pPr>
    </w:p>
    <w:p w14:paraId="67132451" w14:textId="77777777" w:rsidR="00726394" w:rsidRPr="00BD1B30" w:rsidRDefault="005874CE">
      <w:pPr>
        <w:ind w:left="7292" w:hanging="2126"/>
        <w:jc w:val="both"/>
        <w:rPr>
          <w:rFonts w:ascii="Arial Narrow" w:hAnsi="Arial Narrow"/>
        </w:rPr>
      </w:pPr>
      <w:r w:rsidRPr="00BD1B30">
        <w:rPr>
          <w:rFonts w:ascii="Arial Narrow" w:hAnsi="Arial Narrow"/>
        </w:rPr>
        <w:t>Zamawiający:</w:t>
      </w:r>
    </w:p>
    <w:p w14:paraId="67132452" w14:textId="77777777" w:rsidR="005874CE" w:rsidRPr="00BD1B30" w:rsidRDefault="005874CE" w:rsidP="005874CE">
      <w:pPr>
        <w:ind w:left="4550" w:firstLine="616"/>
        <w:rPr>
          <w:rFonts w:ascii="Arial Narrow" w:hAnsi="Arial Narrow"/>
          <w:b/>
        </w:rPr>
      </w:pPr>
      <w:r w:rsidRPr="00BD1B30">
        <w:rPr>
          <w:rFonts w:ascii="Arial Narrow" w:hAnsi="Arial Narrow"/>
          <w:b/>
        </w:rPr>
        <w:t xml:space="preserve">Międzygminne Przedsiębiorstwo </w:t>
      </w:r>
    </w:p>
    <w:p w14:paraId="67132453" w14:textId="77777777" w:rsidR="005874CE" w:rsidRPr="00BD1B30" w:rsidRDefault="005874CE" w:rsidP="005874CE">
      <w:pPr>
        <w:ind w:left="4458" w:firstLine="708"/>
        <w:rPr>
          <w:rFonts w:ascii="Arial Narrow" w:hAnsi="Arial Narrow"/>
          <w:b/>
        </w:rPr>
      </w:pPr>
      <w:r w:rsidRPr="00BD1B30">
        <w:rPr>
          <w:rFonts w:ascii="Arial Narrow" w:hAnsi="Arial Narrow"/>
          <w:b/>
        </w:rPr>
        <w:t>Gospodarki Odpadami Sp. z o.o.</w:t>
      </w:r>
    </w:p>
    <w:p w14:paraId="67132454" w14:textId="77777777" w:rsidR="005874CE" w:rsidRPr="00BD1B30" w:rsidRDefault="005874CE" w:rsidP="005874CE">
      <w:pPr>
        <w:ind w:left="4550" w:firstLine="616"/>
        <w:rPr>
          <w:rFonts w:ascii="Arial Narrow" w:hAnsi="Arial Narrow"/>
          <w:b/>
        </w:rPr>
      </w:pPr>
      <w:r w:rsidRPr="00BD1B30">
        <w:rPr>
          <w:rFonts w:ascii="Arial Narrow" w:hAnsi="Arial Narrow"/>
          <w:b/>
        </w:rPr>
        <w:t>Wardyń Górny 35</w:t>
      </w:r>
    </w:p>
    <w:p w14:paraId="67132455" w14:textId="77777777" w:rsidR="005874CE" w:rsidRPr="00BD1B30" w:rsidRDefault="005874CE" w:rsidP="005874CE">
      <w:pPr>
        <w:ind w:left="4550" w:firstLine="616"/>
        <w:rPr>
          <w:rFonts w:ascii="Arial Narrow" w:hAnsi="Arial Narrow"/>
          <w:b/>
        </w:rPr>
      </w:pPr>
      <w:r w:rsidRPr="00BD1B30">
        <w:rPr>
          <w:rFonts w:ascii="Arial Narrow" w:hAnsi="Arial Narrow"/>
          <w:b/>
        </w:rPr>
        <w:t>78-320 Połczyn-Zdrój</w:t>
      </w:r>
    </w:p>
    <w:p w14:paraId="67132456" w14:textId="77777777" w:rsidR="00FF1436" w:rsidRPr="00BD1B30" w:rsidRDefault="00FF1436">
      <w:pPr>
        <w:pStyle w:val="Zwykytekst1"/>
        <w:jc w:val="both"/>
        <w:rPr>
          <w:rFonts w:ascii="Arial Narrow" w:hAnsi="Arial Narrow"/>
          <w:b/>
          <w:sz w:val="24"/>
        </w:rPr>
      </w:pPr>
    </w:p>
    <w:p w14:paraId="67132458" w14:textId="6819536D" w:rsidR="00EA6392" w:rsidRDefault="005874CE" w:rsidP="00C02B6A">
      <w:pPr>
        <w:jc w:val="both"/>
        <w:rPr>
          <w:rFonts w:ascii="Arial Narrow" w:hAnsi="Arial Narrow" w:cs="Arial"/>
          <w:b/>
        </w:rPr>
      </w:pPr>
      <w:r w:rsidRPr="00BD1B30">
        <w:rPr>
          <w:rFonts w:ascii="Arial Narrow" w:hAnsi="Arial Narrow"/>
          <w:bCs/>
        </w:rPr>
        <w:t xml:space="preserve">Nawiązując do ogłoszenia o zamówieniu dot. postępowania o zamówienie publiczne </w:t>
      </w:r>
      <w:r w:rsidRPr="00BD1B30">
        <w:rPr>
          <w:rFonts w:ascii="Arial Narrow" w:hAnsi="Arial Narrow"/>
        </w:rPr>
        <w:t xml:space="preserve">prowadzonego w trybie </w:t>
      </w:r>
      <w:r w:rsidR="00F21C0A">
        <w:rPr>
          <w:rFonts w:ascii="Arial Narrow" w:hAnsi="Arial Narrow"/>
        </w:rPr>
        <w:t>podstawowym na podstawie art. 275 ust. 1 ustawy</w:t>
      </w:r>
      <w:r w:rsidR="007A5A9F">
        <w:rPr>
          <w:rFonts w:ascii="Arial Narrow" w:hAnsi="Arial Narrow"/>
        </w:rPr>
        <w:t xml:space="preserve"> </w:t>
      </w:r>
      <w:r w:rsidR="00F21C0A" w:rsidRPr="00F21C0A">
        <w:rPr>
          <w:rFonts w:ascii="Arial Narrow" w:hAnsi="Arial Narrow"/>
        </w:rPr>
        <w:t xml:space="preserve">Prawo zamówień publicznych (Dz. U. z 2019 r. poz. 2019 z </w:t>
      </w:r>
      <w:proofErr w:type="spellStart"/>
      <w:r w:rsidR="00F21C0A" w:rsidRPr="00F21C0A">
        <w:rPr>
          <w:rFonts w:ascii="Arial Narrow" w:hAnsi="Arial Narrow"/>
        </w:rPr>
        <w:t>późn</w:t>
      </w:r>
      <w:proofErr w:type="spellEnd"/>
      <w:r w:rsidR="00F21C0A" w:rsidRPr="00F21C0A">
        <w:rPr>
          <w:rFonts w:ascii="Arial Narrow" w:hAnsi="Arial Narrow"/>
        </w:rPr>
        <w:t>. zm.)</w:t>
      </w:r>
      <w:r w:rsidR="00F21C0A">
        <w:rPr>
          <w:rFonts w:ascii="Arial Narrow" w:hAnsi="Arial Narrow"/>
        </w:rPr>
        <w:t xml:space="preserve"> </w:t>
      </w:r>
      <w:r w:rsidR="007A5A9F">
        <w:rPr>
          <w:rFonts w:ascii="Arial Narrow" w:hAnsi="Arial Narrow"/>
        </w:rPr>
        <w:t>pn.</w:t>
      </w:r>
      <w:r w:rsidR="00EA6392" w:rsidRPr="00BD1B30">
        <w:rPr>
          <w:rFonts w:ascii="Arial Narrow" w:hAnsi="Arial Narrow"/>
          <w:b/>
        </w:rPr>
        <w:t xml:space="preserve"> </w:t>
      </w:r>
      <w:r w:rsidR="003D3B1C" w:rsidRPr="00E31AE6">
        <w:rPr>
          <w:rFonts w:ascii="Arial Narrow" w:hAnsi="Arial Narrow" w:cs="Arial"/>
          <w:b/>
        </w:rPr>
        <w:t>„Rozdrobnienie odpadów wielkogabarytowych w latach 202</w:t>
      </w:r>
      <w:r w:rsidR="00F21C0A">
        <w:rPr>
          <w:rFonts w:ascii="Arial Narrow" w:hAnsi="Arial Narrow" w:cs="Arial"/>
          <w:b/>
        </w:rPr>
        <w:t>1</w:t>
      </w:r>
      <w:r w:rsidR="003D3B1C" w:rsidRPr="00E31AE6">
        <w:rPr>
          <w:rFonts w:ascii="Arial Narrow" w:hAnsi="Arial Narrow" w:cs="Arial"/>
          <w:b/>
        </w:rPr>
        <w:t>-202</w:t>
      </w:r>
      <w:r w:rsidR="00F21C0A">
        <w:rPr>
          <w:rFonts w:ascii="Arial Narrow" w:hAnsi="Arial Narrow" w:cs="Arial"/>
          <w:b/>
        </w:rPr>
        <w:t>2</w:t>
      </w:r>
      <w:r w:rsidR="003D3B1C" w:rsidRPr="00E31AE6">
        <w:rPr>
          <w:rFonts w:ascii="Arial Narrow" w:hAnsi="Arial Narrow" w:cs="Arial"/>
          <w:b/>
        </w:rPr>
        <w:t>.</w:t>
      </w:r>
      <w:r w:rsidR="003D3B1C" w:rsidRPr="0096573F">
        <w:rPr>
          <w:rFonts w:ascii="Arial Narrow" w:hAnsi="Arial Narrow" w:cs="Arial"/>
          <w:b/>
        </w:rPr>
        <w:t xml:space="preserve">” Postępowanie </w:t>
      </w:r>
      <w:proofErr w:type="gramStart"/>
      <w:r w:rsidR="003D3B1C" w:rsidRPr="0096573F">
        <w:rPr>
          <w:rFonts w:ascii="Arial Narrow" w:hAnsi="Arial Narrow" w:cs="Arial"/>
          <w:b/>
        </w:rPr>
        <w:t>nr  MPGO.AX.P</w:t>
      </w:r>
      <w:proofErr w:type="gramEnd"/>
      <w:r w:rsidR="00F21C0A">
        <w:rPr>
          <w:rFonts w:ascii="Arial Narrow" w:hAnsi="Arial Narrow" w:cs="Arial"/>
          <w:b/>
        </w:rPr>
        <w:t>3</w:t>
      </w:r>
      <w:r w:rsidR="003D3B1C" w:rsidRPr="0096573F">
        <w:rPr>
          <w:rFonts w:ascii="Arial Narrow" w:hAnsi="Arial Narrow" w:cs="Arial"/>
          <w:b/>
        </w:rPr>
        <w:t>.20</w:t>
      </w:r>
      <w:r w:rsidR="003D3B1C">
        <w:rPr>
          <w:rFonts w:ascii="Arial Narrow" w:hAnsi="Arial Narrow" w:cs="Arial"/>
          <w:b/>
        </w:rPr>
        <w:t>2</w:t>
      </w:r>
      <w:r w:rsidR="00F21C0A">
        <w:rPr>
          <w:rFonts w:ascii="Arial Narrow" w:hAnsi="Arial Narrow" w:cs="Arial"/>
          <w:b/>
        </w:rPr>
        <w:t>1</w:t>
      </w:r>
    </w:p>
    <w:p w14:paraId="277EE2E5" w14:textId="77777777" w:rsidR="003D3B1C" w:rsidRPr="00BD1B30" w:rsidRDefault="003D3B1C" w:rsidP="00C02B6A">
      <w:pPr>
        <w:jc w:val="both"/>
        <w:rPr>
          <w:rFonts w:ascii="Arial Narrow" w:hAnsi="Arial Narrow"/>
          <w:bCs/>
          <w:color w:val="000000"/>
        </w:rPr>
      </w:pPr>
    </w:p>
    <w:p w14:paraId="67132459" w14:textId="1361735F" w:rsidR="00726394" w:rsidRPr="0002353F" w:rsidRDefault="005874CE">
      <w:pPr>
        <w:autoSpaceDE w:val="0"/>
        <w:spacing w:line="360" w:lineRule="auto"/>
        <w:rPr>
          <w:rFonts w:ascii="Arial Narrow" w:hAnsi="Arial Narrow"/>
          <w:b/>
          <w:color w:val="000000"/>
        </w:rPr>
      </w:pPr>
      <w:r w:rsidRPr="0002353F">
        <w:rPr>
          <w:rFonts w:ascii="Arial Narrow" w:hAnsi="Arial Narrow"/>
          <w:b/>
          <w:color w:val="000000"/>
        </w:rPr>
        <w:t xml:space="preserve">My niżej podpisani: </w:t>
      </w: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7"/>
      </w:tblGrid>
      <w:tr w:rsidR="007D423F" w:rsidRPr="00F21C0A" w14:paraId="69A0C78E" w14:textId="77777777" w:rsidTr="00A41011">
        <w:trPr>
          <w:trHeight w:val="7029"/>
        </w:trPr>
        <w:tc>
          <w:tcPr>
            <w:tcW w:w="9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8A4577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Nazwa i adres Wykonawcy:</w:t>
            </w:r>
          </w:p>
          <w:p w14:paraId="0097AE64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                         ………………………………………………..…………………..................................................................................</w:t>
            </w:r>
          </w:p>
          <w:p w14:paraId="5609E2BB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jc w:val="center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……………………………………………………………………………………….……..………………………..……....…..</w:t>
            </w:r>
          </w:p>
          <w:p w14:paraId="544C06CF" w14:textId="77777777" w:rsidR="007D423F" w:rsidRPr="00F21C0A" w:rsidRDefault="007D423F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                                 poda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ć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firm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ę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/pe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ł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n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ą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nazw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ę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i adres Wykonawcy, w tym województwo …………………………………………</w:t>
            </w:r>
            <w:proofErr w:type="gramStart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…….</w:t>
            </w:r>
            <w:proofErr w:type="gramEnd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</w:t>
            </w:r>
          </w:p>
          <w:p w14:paraId="03AE2791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</w:p>
          <w:p w14:paraId="4B309C86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REGON ….............................................................. NIP/</w:t>
            </w:r>
            <w:proofErr w:type="gramStart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PESEL  …</w:t>
            </w:r>
            <w:proofErr w:type="gramEnd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..............................................................................</w:t>
            </w:r>
          </w:p>
          <w:p w14:paraId="22F19906" w14:textId="1407ED97" w:rsidR="007D423F" w:rsidRPr="00F21C0A" w:rsidRDefault="007D423F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Segoe UI"/>
                <w:sz w:val="20"/>
                <w:szCs w:val="20"/>
                <w:lang w:eastAsia="zh-CN"/>
              </w:rPr>
              <w:t>KRS (jeśli dotyczy) ……………………………….</w:t>
            </w:r>
          </w:p>
          <w:p w14:paraId="29883494" w14:textId="77777777" w:rsidR="007D423F" w:rsidRPr="00F21C0A" w:rsidRDefault="007D423F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u w:val="single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u w:val="single"/>
                <w:lang w:eastAsia="zh-CN"/>
              </w:rPr>
              <w:t>reprezentowany przez:</w:t>
            </w:r>
          </w:p>
          <w:p w14:paraId="6955CA7C" w14:textId="77777777" w:rsidR="007D423F" w:rsidRPr="00F21C0A" w:rsidRDefault="007D423F" w:rsidP="00A41011">
            <w:pPr>
              <w:suppressAutoHyphens/>
              <w:ind w:right="-51"/>
              <w:rPr>
                <w:rFonts w:ascii="Arial Narrow" w:eastAsia="Segoe UI" w:hAnsi="Arial Narrow" w:cs="Segoe UI"/>
                <w:sz w:val="20"/>
                <w:szCs w:val="20"/>
                <w:lang w:eastAsia="zh-CN"/>
              </w:rPr>
            </w:pPr>
          </w:p>
          <w:p w14:paraId="1B45E425" w14:textId="77777777" w:rsidR="007D423F" w:rsidRPr="00F21C0A" w:rsidRDefault="007D423F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eastAsia="Segoe UI" w:hAnsi="Arial Narrow" w:cs="Segoe UI"/>
                <w:sz w:val="20"/>
                <w:szCs w:val="20"/>
                <w:lang w:eastAsia="zh-CN"/>
              </w:rPr>
              <w:t>……………………………………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.......…………………….....……………………………</w:t>
            </w:r>
          </w:p>
          <w:p w14:paraId="634E24E6" w14:textId="77777777" w:rsidR="007D423F" w:rsidRPr="00F21C0A" w:rsidRDefault="007D423F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u w:val="single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                                 (poda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ć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imi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ę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i nazwisko)</w:t>
            </w:r>
          </w:p>
          <w:p w14:paraId="47EA7401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</w:p>
          <w:p w14:paraId="08712C26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Adres e-mail: ………………………………………..........................................</w:t>
            </w:r>
          </w:p>
          <w:p w14:paraId="78B762DA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Numer telefonu: .......................................................................................</w:t>
            </w:r>
          </w:p>
          <w:p w14:paraId="2E58361D" w14:textId="77777777" w:rsidR="007D423F" w:rsidRPr="00F21C0A" w:rsidRDefault="007D423F" w:rsidP="00A41011">
            <w:pPr>
              <w:suppressAutoHyphens/>
              <w:spacing w:line="276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Wykonawca </w:t>
            </w:r>
            <w:r w:rsidRPr="00F21C0A">
              <w:rPr>
                <w:rFonts w:ascii="Arial Narrow" w:hAnsi="Arial Narrow" w:cs="Segoe UI"/>
                <w:color w:val="FF0000"/>
                <w:sz w:val="20"/>
                <w:szCs w:val="20"/>
                <w:lang w:eastAsia="zh-CN"/>
              </w:rPr>
              <w:t>(zaznaczy</w:t>
            </w:r>
            <w:r w:rsidRPr="00F21C0A">
              <w:rPr>
                <w:rFonts w:ascii="Arial Narrow" w:hAnsi="Arial Narrow" w:cs="Arial"/>
                <w:color w:val="FF0000"/>
                <w:sz w:val="20"/>
                <w:szCs w:val="20"/>
                <w:lang w:eastAsia="zh-CN"/>
              </w:rPr>
              <w:t>ć</w:t>
            </w:r>
            <w:r w:rsidRPr="00F21C0A">
              <w:rPr>
                <w:rFonts w:ascii="Arial Narrow" w:hAnsi="Arial Narrow" w:cs="Segoe UI"/>
                <w:color w:val="FF0000"/>
                <w:sz w:val="20"/>
                <w:szCs w:val="20"/>
                <w:lang w:eastAsia="zh-CN"/>
              </w:rPr>
              <w:t xml:space="preserve"> „X” w</w:t>
            </w:r>
            <w:r w:rsidRPr="00F21C0A">
              <w:rPr>
                <w:rFonts w:ascii="Arial Narrow" w:hAnsi="Arial Narrow" w:cs="Arial"/>
                <w:color w:val="FF0000"/>
                <w:sz w:val="20"/>
                <w:szCs w:val="20"/>
                <w:lang w:eastAsia="zh-CN"/>
              </w:rPr>
              <w:t>ł</w:t>
            </w:r>
            <w:r w:rsidRPr="00F21C0A">
              <w:rPr>
                <w:rFonts w:ascii="Arial Narrow" w:hAnsi="Arial Narrow" w:cs="Segoe UI"/>
                <w:color w:val="FF0000"/>
                <w:sz w:val="20"/>
                <w:szCs w:val="20"/>
                <w:lang w:eastAsia="zh-CN"/>
              </w:rPr>
              <w:t>a</w:t>
            </w:r>
            <w:r w:rsidRPr="00F21C0A">
              <w:rPr>
                <w:rFonts w:ascii="Arial Narrow" w:hAnsi="Arial Narrow" w:cs="Arial"/>
                <w:color w:val="FF0000"/>
                <w:sz w:val="20"/>
                <w:szCs w:val="20"/>
                <w:lang w:eastAsia="zh-CN"/>
              </w:rPr>
              <w:t>ś</w:t>
            </w:r>
            <w:r w:rsidRPr="00F21C0A">
              <w:rPr>
                <w:rFonts w:ascii="Arial Narrow" w:hAnsi="Arial Narrow" w:cs="Segoe UI"/>
                <w:color w:val="FF0000"/>
                <w:sz w:val="20"/>
                <w:szCs w:val="20"/>
                <w:lang w:eastAsia="zh-CN"/>
              </w:rPr>
              <w:t>ciwe)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:</w:t>
            </w:r>
          </w:p>
          <w:p w14:paraId="0920C630" w14:textId="77777777" w:rsidR="007D423F" w:rsidRPr="00F21C0A" w:rsidRDefault="007D423F" w:rsidP="00A41011">
            <w:pPr>
              <w:suppressAutoHyphens/>
              <w:spacing w:line="276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sym w:font="Symbol" w:char="F0F0"/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jest mikroprzedsiębiorstwem </w:t>
            </w:r>
          </w:p>
          <w:p w14:paraId="495FD623" w14:textId="77777777" w:rsidR="007D423F" w:rsidRPr="00F21C0A" w:rsidRDefault="007D423F" w:rsidP="00A41011">
            <w:pPr>
              <w:suppressAutoHyphens/>
              <w:spacing w:line="276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sym w:font="Symbol" w:char="F0F0"/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jest małym przedsiębiorstwem </w:t>
            </w:r>
          </w:p>
          <w:p w14:paraId="7CA6C71E" w14:textId="77777777" w:rsidR="007D423F" w:rsidRPr="00F21C0A" w:rsidRDefault="007D423F" w:rsidP="00A41011">
            <w:pPr>
              <w:suppressAutoHyphens/>
              <w:spacing w:line="276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sym w:font="Symbol" w:char="F0F0"/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jest średnim przedsiębiorstwem</w:t>
            </w:r>
          </w:p>
          <w:p w14:paraId="2531B1E7" w14:textId="77777777" w:rsidR="007D423F" w:rsidRPr="00F21C0A" w:rsidRDefault="007D423F" w:rsidP="00A41011">
            <w:pPr>
              <w:suppressAutoHyphens/>
              <w:spacing w:line="276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sym w:font="Symbol" w:char="F0F0"/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prowadzi jednoosobową działalność gospodarczą</w:t>
            </w:r>
          </w:p>
          <w:p w14:paraId="7E82A2E3" w14:textId="77777777" w:rsidR="007D423F" w:rsidRPr="00F21C0A" w:rsidRDefault="007D423F" w:rsidP="00A41011">
            <w:pPr>
              <w:suppressAutoHyphens/>
              <w:spacing w:line="276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sym w:font="Symbol" w:char="F0F0"/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jest osobą fizyczną nieprowadzącą działalności gospodarczej</w:t>
            </w:r>
          </w:p>
          <w:p w14:paraId="74AFD29A" w14:textId="77777777" w:rsidR="007D423F" w:rsidRPr="00F21C0A" w:rsidRDefault="007D423F" w:rsidP="00A41011">
            <w:pPr>
              <w:suppressAutoHyphens/>
              <w:spacing w:line="276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sym w:font="Symbol" w:char="F0F0"/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inny rodzaj</w:t>
            </w:r>
          </w:p>
          <w:p w14:paraId="182F4CC4" w14:textId="77777777" w:rsidR="007D423F" w:rsidRPr="00F21C0A" w:rsidRDefault="007D423F" w:rsidP="00A41011">
            <w:pPr>
              <w:suppressAutoHyphens/>
              <w:spacing w:line="276" w:lineRule="auto"/>
              <w:ind w:left="100" w:right="1"/>
              <w:rPr>
                <w:rFonts w:ascii="Arial Narrow" w:hAnsi="Arial Narrow" w:cs="Arial"/>
                <w:sz w:val="18"/>
                <w:szCs w:val="18"/>
                <w:u w:val="single"/>
                <w:lang w:eastAsia="zh-CN"/>
              </w:rPr>
            </w:pPr>
          </w:p>
        </w:tc>
      </w:tr>
    </w:tbl>
    <w:p w14:paraId="26D1F8BB" w14:textId="77777777" w:rsidR="00F21C0A" w:rsidRPr="00BD1B30" w:rsidRDefault="00F21C0A">
      <w:pPr>
        <w:autoSpaceDE w:val="0"/>
        <w:spacing w:line="360" w:lineRule="auto"/>
        <w:rPr>
          <w:rFonts w:ascii="Arial Narrow" w:hAnsi="Arial Narrow"/>
          <w:bCs/>
          <w:color w:val="000000"/>
          <w:sz w:val="16"/>
        </w:rPr>
      </w:pPr>
    </w:p>
    <w:p w14:paraId="67132461" w14:textId="77777777" w:rsidR="00726394" w:rsidRPr="00BD1B30" w:rsidRDefault="005874CE">
      <w:pPr>
        <w:autoSpaceDE w:val="0"/>
        <w:jc w:val="center"/>
        <w:rPr>
          <w:rFonts w:ascii="Arial Narrow" w:hAnsi="Arial Narrow"/>
          <w:bCs/>
          <w:color w:val="000000"/>
          <w:sz w:val="16"/>
        </w:rPr>
      </w:pPr>
      <w:r w:rsidRPr="00BD1B30">
        <w:rPr>
          <w:rFonts w:ascii="Arial Narrow" w:hAnsi="Arial Narrow"/>
          <w:bCs/>
          <w:color w:val="000000"/>
          <w:sz w:val="16"/>
        </w:rPr>
        <w:t>(należy podać pełną nazwę Wykonawcy i adres)</w:t>
      </w:r>
    </w:p>
    <w:p w14:paraId="67132462" w14:textId="1F59F5CE" w:rsidR="002005C4" w:rsidRDefault="002005C4">
      <w:pPr>
        <w:autoSpaceDE w:val="0"/>
        <w:jc w:val="center"/>
        <w:rPr>
          <w:rFonts w:ascii="Arial Narrow" w:hAnsi="Arial Narrow"/>
          <w:bCs/>
          <w:color w:val="000000"/>
          <w:sz w:val="16"/>
        </w:rPr>
      </w:pPr>
    </w:p>
    <w:p w14:paraId="59379482" w14:textId="444933AA" w:rsidR="007D423F" w:rsidRDefault="007D423F">
      <w:pPr>
        <w:autoSpaceDE w:val="0"/>
        <w:jc w:val="center"/>
        <w:rPr>
          <w:rFonts w:ascii="Arial Narrow" w:hAnsi="Arial Narrow"/>
          <w:bCs/>
          <w:color w:val="000000"/>
          <w:sz w:val="16"/>
        </w:rPr>
      </w:pPr>
    </w:p>
    <w:p w14:paraId="474FE4F0" w14:textId="5F0E9F68" w:rsidR="007D423F" w:rsidRDefault="007D423F">
      <w:pPr>
        <w:autoSpaceDE w:val="0"/>
        <w:jc w:val="center"/>
        <w:rPr>
          <w:rFonts w:ascii="Arial Narrow" w:hAnsi="Arial Narrow"/>
          <w:bCs/>
          <w:color w:val="000000"/>
          <w:sz w:val="16"/>
        </w:rPr>
      </w:pPr>
    </w:p>
    <w:p w14:paraId="4F0638EA" w14:textId="1C93B1E5" w:rsidR="007D423F" w:rsidRDefault="007D423F">
      <w:pPr>
        <w:autoSpaceDE w:val="0"/>
        <w:jc w:val="center"/>
        <w:rPr>
          <w:rFonts w:ascii="Arial Narrow" w:hAnsi="Arial Narrow"/>
          <w:bCs/>
          <w:color w:val="000000"/>
          <w:sz w:val="16"/>
        </w:rPr>
      </w:pPr>
    </w:p>
    <w:p w14:paraId="67132464" w14:textId="77777777" w:rsidR="004F2CFD" w:rsidRDefault="004F2CFD" w:rsidP="00BD1B30">
      <w:pPr>
        <w:jc w:val="both"/>
        <w:rPr>
          <w:rFonts w:ascii="Arial Narrow" w:hAnsi="Arial Narrow"/>
        </w:rPr>
      </w:pPr>
    </w:p>
    <w:p w14:paraId="67132465" w14:textId="77777777" w:rsidR="004F2CFD" w:rsidRPr="001D525A" w:rsidRDefault="004F2CFD" w:rsidP="004F2CFD">
      <w:pPr>
        <w:pStyle w:val="Tekstpodstawowy"/>
        <w:numPr>
          <w:ilvl w:val="0"/>
          <w:numId w:val="6"/>
        </w:numPr>
        <w:tabs>
          <w:tab w:val="clear" w:pos="357"/>
        </w:tabs>
        <w:spacing w:line="480" w:lineRule="auto"/>
        <w:ind w:left="360" w:hanging="360"/>
        <w:rPr>
          <w:rFonts w:ascii="Arial Narrow" w:hAnsi="Arial Narrow"/>
          <w:color w:val="000000"/>
          <w:szCs w:val="24"/>
          <w:u w:val="none"/>
        </w:rPr>
      </w:pPr>
      <w:r w:rsidRPr="00A90476">
        <w:rPr>
          <w:rFonts w:ascii="Arial Narrow" w:hAnsi="Arial Narrow"/>
          <w:color w:val="000000"/>
          <w:szCs w:val="24"/>
          <w:u w:val="none"/>
        </w:rPr>
        <w:lastRenderedPageBreak/>
        <w:t xml:space="preserve">Oferujemy </w:t>
      </w:r>
      <w:r w:rsidR="007C3551">
        <w:rPr>
          <w:rFonts w:ascii="Arial Narrow" w:hAnsi="Arial Narrow"/>
          <w:color w:val="000000"/>
          <w:szCs w:val="24"/>
          <w:u w:val="none"/>
          <w:lang w:val="pl-PL"/>
        </w:rPr>
        <w:t>cenę za 1 motogodzinę efektywnej pracy rozdrabniacza</w:t>
      </w:r>
      <w:r w:rsidRPr="00A90476">
        <w:rPr>
          <w:rFonts w:ascii="Arial Narrow" w:hAnsi="Arial Narrow"/>
          <w:b/>
          <w:color w:val="000000"/>
          <w:szCs w:val="24"/>
          <w:u w:val="none"/>
        </w:rPr>
        <w:t>,</w:t>
      </w:r>
      <w:r w:rsidRPr="00A90476">
        <w:rPr>
          <w:rFonts w:ascii="Arial Narrow" w:hAnsi="Arial Narrow"/>
          <w:color w:val="000000"/>
          <w:szCs w:val="24"/>
          <w:u w:val="none"/>
        </w:rPr>
        <w:t xml:space="preserve"> zgodnie z zapisami SIWZ, </w:t>
      </w:r>
      <w:r w:rsidR="007C3551">
        <w:rPr>
          <w:rFonts w:ascii="Arial Narrow" w:hAnsi="Arial Narrow"/>
          <w:color w:val="000000"/>
          <w:szCs w:val="24"/>
          <w:u w:val="none"/>
          <w:lang w:val="pl-PL"/>
        </w:rPr>
        <w:t>w wysokości:</w:t>
      </w:r>
    </w:p>
    <w:p w14:paraId="67132466" w14:textId="77777777" w:rsidR="004F2CFD" w:rsidRPr="006D28B8" w:rsidRDefault="004F2CFD" w:rsidP="004F2CFD">
      <w:pPr>
        <w:pStyle w:val="Tekstpodstawowy"/>
        <w:spacing w:line="480" w:lineRule="auto"/>
        <w:ind w:left="360"/>
        <w:rPr>
          <w:rFonts w:ascii="Arial Narrow" w:hAnsi="Arial Narrow"/>
          <w:color w:val="000000"/>
          <w:szCs w:val="24"/>
          <w:u w:val="none"/>
          <w:lang w:val="pl-PL"/>
        </w:rPr>
      </w:pPr>
      <w:r w:rsidRPr="001D525A">
        <w:rPr>
          <w:rFonts w:ascii="Arial Narrow" w:hAnsi="Arial Narrow"/>
          <w:color w:val="000000"/>
          <w:szCs w:val="24"/>
          <w:u w:val="none"/>
        </w:rPr>
        <w:t>a)</w:t>
      </w:r>
      <w:r w:rsidRPr="001D525A">
        <w:rPr>
          <w:rFonts w:ascii="Arial Narrow" w:hAnsi="Arial Narrow"/>
          <w:color w:val="000000"/>
          <w:szCs w:val="24"/>
          <w:u w:val="none"/>
        </w:rPr>
        <w:tab/>
        <w:t>Wartość netto ……………… zł</w:t>
      </w:r>
      <w:r w:rsidR="006D28B8">
        <w:rPr>
          <w:rFonts w:ascii="Arial Narrow" w:hAnsi="Arial Narrow"/>
          <w:color w:val="000000"/>
          <w:szCs w:val="24"/>
          <w:u w:val="none"/>
          <w:lang w:val="pl-PL"/>
        </w:rPr>
        <w:t xml:space="preserve"> </w:t>
      </w:r>
      <w:r w:rsidR="00264EBE">
        <w:rPr>
          <w:rFonts w:ascii="Arial Narrow" w:hAnsi="Arial Narrow"/>
          <w:color w:val="000000"/>
          <w:szCs w:val="24"/>
          <w:u w:val="none"/>
          <w:lang w:val="pl-PL"/>
        </w:rPr>
        <w:t xml:space="preserve">za 1 </w:t>
      </w:r>
      <w:proofErr w:type="spellStart"/>
      <w:r w:rsidR="007C3551">
        <w:rPr>
          <w:rFonts w:ascii="Arial Narrow" w:hAnsi="Arial Narrow"/>
          <w:color w:val="000000"/>
          <w:szCs w:val="24"/>
          <w:u w:val="none"/>
          <w:lang w:val="pl-PL"/>
        </w:rPr>
        <w:t>mth</w:t>
      </w:r>
      <w:proofErr w:type="spellEnd"/>
    </w:p>
    <w:p w14:paraId="67132467" w14:textId="77777777" w:rsidR="004F2CFD" w:rsidRPr="001D525A" w:rsidRDefault="004F2CFD" w:rsidP="004F2CFD">
      <w:pPr>
        <w:pStyle w:val="Tekstpodstawowy"/>
        <w:spacing w:line="480" w:lineRule="auto"/>
        <w:ind w:left="360"/>
        <w:rPr>
          <w:rFonts w:ascii="Arial Narrow" w:hAnsi="Arial Narrow"/>
          <w:color w:val="000000"/>
          <w:szCs w:val="24"/>
          <w:u w:val="none"/>
        </w:rPr>
      </w:pPr>
      <w:r w:rsidRPr="001D525A">
        <w:rPr>
          <w:rFonts w:ascii="Arial Narrow" w:hAnsi="Arial Narrow"/>
          <w:color w:val="000000"/>
          <w:szCs w:val="24"/>
          <w:u w:val="none"/>
        </w:rPr>
        <w:t>b)</w:t>
      </w:r>
      <w:r w:rsidRPr="001D525A">
        <w:rPr>
          <w:rFonts w:ascii="Arial Narrow" w:hAnsi="Arial Narrow"/>
          <w:color w:val="000000"/>
          <w:szCs w:val="24"/>
          <w:u w:val="none"/>
        </w:rPr>
        <w:tab/>
        <w:t>Podatek Vat (23%) ……………………… zł</w:t>
      </w:r>
    </w:p>
    <w:p w14:paraId="0CC0BCCD" w14:textId="432006D5" w:rsidR="00470A9D" w:rsidRPr="00470A9D" w:rsidRDefault="004F2CFD" w:rsidP="00470A9D">
      <w:pPr>
        <w:pStyle w:val="Tekstpodstawowy"/>
        <w:spacing w:line="480" w:lineRule="auto"/>
        <w:ind w:left="360"/>
        <w:rPr>
          <w:rFonts w:ascii="Arial Narrow" w:hAnsi="Arial Narrow"/>
          <w:color w:val="000000"/>
          <w:szCs w:val="24"/>
          <w:u w:val="none"/>
        </w:rPr>
      </w:pPr>
      <w:r w:rsidRPr="001D525A">
        <w:rPr>
          <w:rFonts w:ascii="Arial Narrow" w:hAnsi="Arial Narrow"/>
          <w:color w:val="000000"/>
          <w:szCs w:val="24"/>
          <w:u w:val="none"/>
        </w:rPr>
        <w:t>c)</w:t>
      </w:r>
      <w:r w:rsidRPr="001D525A">
        <w:rPr>
          <w:rFonts w:ascii="Arial Narrow" w:hAnsi="Arial Narrow"/>
          <w:color w:val="000000"/>
          <w:szCs w:val="24"/>
          <w:u w:val="none"/>
        </w:rPr>
        <w:tab/>
        <w:t>Wartość brutto …………………….. zł b</w:t>
      </w:r>
      <w:r w:rsidR="00C07DA8">
        <w:rPr>
          <w:rFonts w:ascii="Arial Narrow" w:hAnsi="Arial Narrow"/>
          <w:color w:val="000000"/>
          <w:szCs w:val="24"/>
          <w:u w:val="none"/>
        </w:rPr>
        <w:t>rutto (słownie: ………………………… zł )</w:t>
      </w:r>
    </w:p>
    <w:p w14:paraId="67132469" w14:textId="77777777" w:rsidR="002005C4" w:rsidRPr="00C07DA8" w:rsidRDefault="00BD1B30" w:rsidP="00C07DA8">
      <w:pPr>
        <w:jc w:val="both"/>
        <w:rPr>
          <w:rFonts w:ascii="Arial Narrow" w:hAnsi="Arial Narrow"/>
        </w:rPr>
      </w:pPr>
      <w:r w:rsidRPr="00BD1B30">
        <w:rPr>
          <w:rFonts w:ascii="Arial Narrow" w:hAnsi="Arial Narrow"/>
        </w:rPr>
        <w:t>Jednocześnie oświadczamy, że naliczona przez nas stawka podatku VAT jest zgodna z obowiązującymi przepisam</w:t>
      </w:r>
      <w:r w:rsidR="00C07DA8">
        <w:rPr>
          <w:rFonts w:ascii="Arial Narrow" w:hAnsi="Arial Narrow"/>
        </w:rPr>
        <w:t>i.</w:t>
      </w:r>
    </w:p>
    <w:p w14:paraId="6713246A" w14:textId="77B25482" w:rsidR="004F2CFD" w:rsidRPr="00A65410" w:rsidRDefault="004F2CFD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z w:val="24"/>
        </w:rPr>
      </w:pPr>
      <w:r w:rsidRPr="00A65410">
        <w:rPr>
          <w:rFonts w:ascii="Arial Narrow" w:hAnsi="Arial Narrow"/>
          <w:b/>
          <w:sz w:val="24"/>
          <w:lang w:val="pl-PL"/>
        </w:rPr>
        <w:t>Oświadczamy</w:t>
      </w:r>
      <w:r>
        <w:rPr>
          <w:rFonts w:ascii="Arial Narrow" w:hAnsi="Arial Narrow"/>
          <w:sz w:val="24"/>
          <w:lang w:val="pl-PL"/>
        </w:rPr>
        <w:t xml:space="preserve">, że </w:t>
      </w:r>
      <w:r w:rsidR="00A65410">
        <w:rPr>
          <w:rFonts w:ascii="Arial Narrow" w:hAnsi="Arial Narrow"/>
          <w:sz w:val="24"/>
          <w:lang w:val="pl-PL"/>
        </w:rPr>
        <w:t xml:space="preserve">wydajność maszyny w zakresie rozdrobnienia odpadu </w:t>
      </w:r>
      <w:r>
        <w:rPr>
          <w:rFonts w:ascii="Arial Narrow" w:hAnsi="Arial Narrow"/>
          <w:sz w:val="24"/>
          <w:lang w:val="pl-PL"/>
        </w:rPr>
        <w:t xml:space="preserve">wynosi </w:t>
      </w:r>
      <w:r w:rsidR="009070A2">
        <w:rPr>
          <w:rFonts w:ascii="Arial Narrow" w:hAnsi="Arial Narrow"/>
          <w:sz w:val="24"/>
          <w:lang w:val="pl-PL"/>
        </w:rPr>
        <w:t>minimum</w:t>
      </w:r>
      <w:r w:rsidR="00A65410">
        <w:rPr>
          <w:rFonts w:ascii="Arial Narrow" w:hAnsi="Arial Narrow"/>
          <w:sz w:val="24"/>
          <w:lang w:val="pl-PL"/>
        </w:rPr>
        <w:t xml:space="preserve"> </w:t>
      </w:r>
      <w:proofErr w:type="gramStart"/>
      <w:r w:rsidR="003D3B1C">
        <w:rPr>
          <w:rFonts w:ascii="Arial Narrow" w:hAnsi="Arial Narrow"/>
          <w:sz w:val="24"/>
          <w:lang w:val="pl-PL"/>
        </w:rPr>
        <w:t>20</w:t>
      </w:r>
      <w:r w:rsidR="007C3551">
        <w:rPr>
          <w:rFonts w:ascii="Arial Narrow" w:hAnsi="Arial Narrow"/>
          <w:sz w:val="24"/>
          <w:lang w:val="pl-PL"/>
        </w:rPr>
        <w:t xml:space="preserve"> </w:t>
      </w:r>
      <w:r w:rsidR="00A65410">
        <w:rPr>
          <w:rFonts w:ascii="Arial Narrow" w:hAnsi="Arial Narrow"/>
          <w:sz w:val="24"/>
          <w:lang w:val="pl-PL"/>
        </w:rPr>
        <w:t xml:space="preserve"> Mg</w:t>
      </w:r>
      <w:proofErr w:type="gramEnd"/>
      <w:r w:rsidR="00A65410">
        <w:rPr>
          <w:rFonts w:ascii="Arial Narrow" w:hAnsi="Arial Narrow"/>
          <w:sz w:val="24"/>
          <w:lang w:val="pl-PL"/>
        </w:rPr>
        <w:t>/h</w:t>
      </w:r>
      <w:r>
        <w:rPr>
          <w:rFonts w:ascii="Arial Narrow" w:hAnsi="Arial Narrow"/>
          <w:sz w:val="24"/>
          <w:lang w:val="pl-PL"/>
        </w:rPr>
        <w:t>,</w:t>
      </w:r>
    </w:p>
    <w:p w14:paraId="6713246B" w14:textId="1D9D21DA" w:rsidR="00A65410" w:rsidRPr="004F2CFD" w:rsidRDefault="00A65410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z w:val="24"/>
        </w:rPr>
      </w:pPr>
      <w:r w:rsidRPr="00A65410">
        <w:rPr>
          <w:rFonts w:ascii="Arial Narrow" w:hAnsi="Arial Narrow"/>
          <w:b/>
          <w:sz w:val="24"/>
          <w:lang w:val="pl-PL"/>
        </w:rPr>
        <w:t>Oświadczamy</w:t>
      </w:r>
      <w:r>
        <w:rPr>
          <w:rFonts w:ascii="Arial Narrow" w:hAnsi="Arial Narrow"/>
          <w:sz w:val="24"/>
          <w:lang w:val="pl-PL"/>
        </w:rPr>
        <w:t xml:space="preserve">, że maszynę, w celu wykonania usługi, podstawimy w ciągu </w:t>
      </w:r>
      <w:r w:rsidR="007C3551">
        <w:rPr>
          <w:rFonts w:ascii="Arial Narrow" w:hAnsi="Arial Narrow"/>
          <w:sz w:val="24"/>
          <w:lang w:val="pl-PL"/>
        </w:rPr>
        <w:t xml:space="preserve">maksymalnie </w:t>
      </w:r>
      <w:r w:rsidR="003D3B1C">
        <w:rPr>
          <w:rFonts w:ascii="Arial Narrow" w:hAnsi="Arial Narrow"/>
          <w:sz w:val="24"/>
          <w:lang w:val="pl-PL"/>
        </w:rPr>
        <w:t>3</w:t>
      </w:r>
      <w:r w:rsidR="007C3551">
        <w:rPr>
          <w:rFonts w:ascii="Arial Narrow" w:hAnsi="Arial Narrow"/>
          <w:sz w:val="24"/>
          <w:lang w:val="pl-PL"/>
        </w:rPr>
        <w:t xml:space="preserve"> dni roboczych</w:t>
      </w:r>
      <w:r>
        <w:rPr>
          <w:rFonts w:ascii="Arial Narrow" w:hAnsi="Arial Narrow"/>
          <w:sz w:val="24"/>
          <w:lang w:val="pl-PL"/>
        </w:rPr>
        <w:t xml:space="preserve"> od zgłoszenia.</w:t>
      </w:r>
    </w:p>
    <w:p w14:paraId="6713246C" w14:textId="77777777" w:rsidR="004F2CFD" w:rsidRPr="004F2CFD" w:rsidRDefault="005874CE" w:rsidP="004F2CFD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b/>
          <w:sz w:val="24"/>
        </w:rPr>
        <w:t>Oświadczamy</w:t>
      </w:r>
      <w:r w:rsidRPr="00BD1B30">
        <w:rPr>
          <w:rFonts w:ascii="Arial Narrow" w:hAnsi="Arial Narrow"/>
          <w:sz w:val="24"/>
        </w:rPr>
        <w:t>, że wykon</w:t>
      </w:r>
      <w:r w:rsidR="000E5B31" w:rsidRPr="00BD1B30">
        <w:rPr>
          <w:rFonts w:ascii="Arial Narrow" w:hAnsi="Arial Narrow"/>
          <w:sz w:val="24"/>
          <w:lang w:val="pl-PL"/>
        </w:rPr>
        <w:t xml:space="preserve">ywać, będziemy </w:t>
      </w:r>
      <w:r w:rsidRPr="00BD1B30">
        <w:rPr>
          <w:rFonts w:ascii="Arial Narrow" w:hAnsi="Arial Narrow"/>
          <w:sz w:val="24"/>
        </w:rPr>
        <w:t>zamówienie w termin</w:t>
      </w:r>
      <w:r w:rsidR="000E5B31" w:rsidRPr="00BD1B30">
        <w:rPr>
          <w:rFonts w:ascii="Arial Narrow" w:hAnsi="Arial Narrow"/>
          <w:sz w:val="24"/>
          <w:lang w:val="pl-PL"/>
        </w:rPr>
        <w:t xml:space="preserve">ach opisanych w umowie. </w:t>
      </w:r>
    </w:p>
    <w:p w14:paraId="6713246D" w14:textId="076C5A6B" w:rsidR="00726394" w:rsidRPr="00BD1B30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b/>
          <w:sz w:val="24"/>
        </w:rPr>
        <w:t>Oświadczamy</w:t>
      </w:r>
      <w:r w:rsidRPr="00BD1B30">
        <w:rPr>
          <w:rFonts w:ascii="Arial Narrow" w:hAnsi="Arial Narrow"/>
          <w:sz w:val="24"/>
        </w:rPr>
        <w:t xml:space="preserve">, że </w:t>
      </w:r>
      <w:r w:rsidR="00BD1B30">
        <w:rPr>
          <w:rFonts w:ascii="Arial Narrow" w:hAnsi="Arial Narrow"/>
          <w:sz w:val="24"/>
        </w:rPr>
        <w:t xml:space="preserve">zapoznaliśmy się z </w:t>
      </w:r>
      <w:r w:rsidR="00730E59">
        <w:rPr>
          <w:rFonts w:ascii="Arial Narrow" w:hAnsi="Arial Narrow"/>
          <w:sz w:val="24"/>
          <w:lang w:val="pl-PL"/>
        </w:rPr>
        <w:t>treścią specyfikacji warunków zamówienia</w:t>
      </w:r>
      <w:r w:rsidR="00BD1B30">
        <w:rPr>
          <w:rFonts w:ascii="Arial Narrow" w:hAnsi="Arial Narrow"/>
          <w:sz w:val="24"/>
        </w:rPr>
        <w:t>, nie wnosimy do jego</w:t>
      </w:r>
      <w:r w:rsidRPr="00BD1B30">
        <w:rPr>
          <w:rFonts w:ascii="Arial Narrow" w:hAnsi="Arial Narrow"/>
          <w:sz w:val="24"/>
        </w:rPr>
        <w:t xml:space="preserve"> treści zastrzeżeń  i uznajemy się za związanych określonymi  w niej postanowieniami i zasadami postępowania.</w:t>
      </w:r>
    </w:p>
    <w:p w14:paraId="6713246E" w14:textId="4EC3E5CE" w:rsidR="00726394" w:rsidRDefault="005874CE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b/>
          <w:sz w:val="24"/>
        </w:rPr>
        <w:t>Oświadczamy</w:t>
      </w:r>
      <w:r w:rsidRPr="00BD1B30">
        <w:rPr>
          <w:rFonts w:ascii="Arial Narrow" w:hAnsi="Arial Narrow"/>
          <w:sz w:val="24"/>
        </w:rPr>
        <w:t xml:space="preserve">, że zapoznaliśmy się z postanowieniami umowy, która stanowi załącznik do </w:t>
      </w:r>
      <w:r w:rsidR="007A5A9F">
        <w:rPr>
          <w:rFonts w:ascii="Arial Narrow" w:hAnsi="Arial Narrow"/>
          <w:sz w:val="24"/>
          <w:lang w:val="pl-PL"/>
        </w:rPr>
        <w:t>SWZ</w:t>
      </w:r>
      <w:r w:rsidR="00881A2E">
        <w:rPr>
          <w:rFonts w:ascii="Arial Narrow" w:hAnsi="Arial Narrow"/>
          <w:sz w:val="24"/>
          <w:lang w:val="pl-PL"/>
        </w:rPr>
        <w:t>.</w:t>
      </w:r>
      <w:r w:rsidRPr="00BD1B30">
        <w:rPr>
          <w:rFonts w:ascii="Arial Narrow" w:hAnsi="Arial Narrow"/>
          <w:sz w:val="24"/>
        </w:rPr>
        <w:t xml:space="preserve"> Zobowiązujemy się w przypadku wyboru naszej oferty do zawarcia umowy na określonych w niej warunkach, w miejscu i terminie wyznaczonym przez Zamawiającego. </w:t>
      </w:r>
    </w:p>
    <w:p w14:paraId="6713246F" w14:textId="357FB7DF" w:rsidR="00726394" w:rsidRPr="00BD1B30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b/>
          <w:sz w:val="24"/>
        </w:rPr>
        <w:t>Uważamy</w:t>
      </w:r>
      <w:r w:rsidRPr="00BD1B30">
        <w:rPr>
          <w:rFonts w:ascii="Arial Narrow" w:hAnsi="Arial Narrow"/>
          <w:sz w:val="24"/>
        </w:rPr>
        <w:t xml:space="preserve"> się za związanych niniejszą ofertą na czas wskazany w </w:t>
      </w:r>
      <w:r w:rsidR="00730E59">
        <w:rPr>
          <w:rFonts w:ascii="Arial Narrow" w:hAnsi="Arial Narrow"/>
          <w:sz w:val="24"/>
          <w:lang w:val="pl-PL"/>
        </w:rPr>
        <w:t>SWZ</w:t>
      </w:r>
      <w:r w:rsidRPr="00BD1B30">
        <w:rPr>
          <w:rFonts w:ascii="Arial Narrow" w:hAnsi="Arial Narrow"/>
          <w:sz w:val="24"/>
        </w:rPr>
        <w:t xml:space="preserve">, czyli </w:t>
      </w:r>
      <w:r w:rsidR="00F21C0A">
        <w:rPr>
          <w:rFonts w:ascii="Arial Narrow" w:hAnsi="Arial Narrow"/>
          <w:sz w:val="24"/>
          <w:lang w:val="pl-PL"/>
        </w:rPr>
        <w:t xml:space="preserve">do dnia </w:t>
      </w:r>
      <w:r w:rsidRPr="00BD1B30">
        <w:rPr>
          <w:rFonts w:ascii="Arial Narrow" w:hAnsi="Arial Narrow"/>
          <w:sz w:val="24"/>
        </w:rPr>
        <w:t xml:space="preserve"> </w:t>
      </w:r>
      <w:r w:rsidR="00F21C0A">
        <w:rPr>
          <w:rFonts w:ascii="Arial Narrow" w:hAnsi="Arial Narrow"/>
          <w:b/>
          <w:sz w:val="24"/>
          <w:lang w:val="pl-PL"/>
        </w:rPr>
        <w:t>……</w:t>
      </w:r>
      <w:r w:rsidR="00D329D8">
        <w:rPr>
          <w:rFonts w:ascii="Arial Narrow" w:hAnsi="Arial Narrow"/>
          <w:b/>
          <w:sz w:val="24"/>
          <w:lang w:val="pl-PL"/>
        </w:rPr>
        <w:t>….</w:t>
      </w:r>
    </w:p>
    <w:p w14:paraId="67132470" w14:textId="77777777" w:rsidR="00726394" w:rsidRPr="00BD1B30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i/>
          <w:sz w:val="24"/>
        </w:rPr>
      </w:pPr>
      <w:r w:rsidRPr="00BD1B30">
        <w:rPr>
          <w:rFonts w:ascii="Arial Narrow" w:hAnsi="Arial Narrow"/>
          <w:b/>
          <w:sz w:val="24"/>
        </w:rPr>
        <w:t xml:space="preserve"> Zamówienie </w:t>
      </w:r>
      <w:r w:rsidRPr="00BD1B30">
        <w:rPr>
          <w:rFonts w:ascii="Arial Narrow" w:hAnsi="Arial Narrow"/>
          <w:sz w:val="24"/>
        </w:rPr>
        <w:t xml:space="preserve">zrealizujemy przy udziale </w:t>
      </w:r>
      <w:r w:rsidRPr="00BD1B30">
        <w:rPr>
          <w:rFonts w:ascii="Arial Narrow" w:hAnsi="Arial Narrow"/>
          <w:b/>
          <w:sz w:val="24"/>
        </w:rPr>
        <w:t>podwykonawców</w:t>
      </w:r>
      <w:r w:rsidRPr="00BD1B30">
        <w:rPr>
          <w:rFonts w:ascii="Arial Narrow" w:hAnsi="Arial Narrow"/>
          <w:sz w:val="24"/>
        </w:rPr>
        <w:t>, którzy będą realizować wymienione części zamówienia</w:t>
      </w:r>
      <w:r w:rsidR="006A3DCA" w:rsidRPr="00BD1B30">
        <w:rPr>
          <w:rFonts w:ascii="Arial Narrow" w:hAnsi="Arial Narrow"/>
          <w:sz w:val="24"/>
          <w:lang w:val="pl-PL"/>
        </w:rPr>
        <w:t xml:space="preserve"> </w:t>
      </w:r>
      <w:r w:rsidR="006A3DCA" w:rsidRPr="00BD1B30">
        <w:rPr>
          <w:rFonts w:ascii="Arial Narrow" w:hAnsi="Arial Narrow"/>
          <w:i/>
          <w:sz w:val="24"/>
          <w:lang w:val="pl-PL"/>
        </w:rPr>
        <w:t>(podać nazwę podwykonawcy i zakres powierzonych czynności)</w:t>
      </w:r>
      <w:r w:rsidRPr="00BD1B30">
        <w:rPr>
          <w:rFonts w:ascii="Arial Narrow" w:hAnsi="Arial Narrow"/>
          <w:i/>
          <w:sz w:val="24"/>
        </w:rPr>
        <w:t>:</w:t>
      </w:r>
    </w:p>
    <w:p w14:paraId="67132471" w14:textId="77777777" w:rsidR="00726394" w:rsidRPr="00BD1B30" w:rsidRDefault="005874CE">
      <w:pPr>
        <w:pStyle w:val="Zwykytekst1"/>
        <w:numPr>
          <w:ilvl w:val="0"/>
          <w:numId w:val="4"/>
        </w:numPr>
        <w:tabs>
          <w:tab w:val="left" w:leader="dot" w:pos="7740"/>
        </w:tabs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ab/>
        <w:t>....................,</w:t>
      </w:r>
    </w:p>
    <w:p w14:paraId="67132472" w14:textId="77777777" w:rsidR="00726394" w:rsidRPr="00BD1B30" w:rsidRDefault="005874CE">
      <w:pPr>
        <w:pStyle w:val="Zwykytekst1"/>
        <w:numPr>
          <w:ilvl w:val="0"/>
          <w:numId w:val="4"/>
        </w:numPr>
        <w:tabs>
          <w:tab w:val="left" w:leader="dot" w:pos="7740"/>
        </w:tabs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ab/>
        <w:t>....................,</w:t>
      </w:r>
    </w:p>
    <w:p w14:paraId="67132473" w14:textId="77777777" w:rsidR="00726394" w:rsidRPr="00BD1B30" w:rsidRDefault="005874CE">
      <w:pPr>
        <w:pStyle w:val="Zwykytekst1"/>
        <w:numPr>
          <w:ilvl w:val="0"/>
          <w:numId w:val="4"/>
        </w:numPr>
        <w:tabs>
          <w:tab w:val="left" w:leader="dot" w:pos="7740"/>
        </w:tabs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ab/>
        <w:t>.....................</w:t>
      </w:r>
    </w:p>
    <w:p w14:paraId="67132474" w14:textId="77777777" w:rsidR="00FF1436" w:rsidRPr="00BD1B30" w:rsidRDefault="005874CE" w:rsidP="00FF1436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b/>
          <w:sz w:val="24"/>
        </w:rPr>
      </w:pPr>
      <w:r w:rsidRPr="00A65410">
        <w:rPr>
          <w:rFonts w:ascii="Arial Narrow" w:hAnsi="Arial Narrow"/>
          <w:b/>
          <w:bCs/>
          <w:strike/>
          <w:sz w:val="24"/>
        </w:rPr>
        <w:t>Proponujemy</w:t>
      </w:r>
      <w:r w:rsidRPr="00A65410">
        <w:rPr>
          <w:rFonts w:ascii="Arial Narrow" w:hAnsi="Arial Narrow"/>
          <w:b/>
          <w:bCs/>
          <w:sz w:val="24"/>
        </w:rPr>
        <w:t>/ akceptujemy</w:t>
      </w:r>
      <w:r w:rsidRPr="00BD1B30">
        <w:rPr>
          <w:rFonts w:ascii="Arial Narrow" w:hAnsi="Arial Narrow"/>
          <w:sz w:val="24"/>
        </w:rPr>
        <w:t xml:space="preserve"> warunki płatności </w:t>
      </w:r>
      <w:r w:rsidRPr="00BD1B30">
        <w:rPr>
          <w:rFonts w:ascii="Arial Narrow" w:hAnsi="Arial Narrow"/>
          <w:b/>
          <w:sz w:val="24"/>
        </w:rPr>
        <w:t xml:space="preserve">przelew </w:t>
      </w:r>
      <w:r w:rsidR="004F2CFD">
        <w:rPr>
          <w:rFonts w:ascii="Arial Narrow" w:hAnsi="Arial Narrow"/>
          <w:b/>
          <w:sz w:val="24"/>
          <w:lang w:val="pl-PL"/>
        </w:rPr>
        <w:t>30</w:t>
      </w:r>
      <w:r w:rsidRPr="00BD1B30">
        <w:rPr>
          <w:rFonts w:ascii="Arial Narrow" w:hAnsi="Arial Narrow"/>
          <w:b/>
          <w:sz w:val="24"/>
        </w:rPr>
        <w:t xml:space="preserve"> dni.</w:t>
      </w:r>
    </w:p>
    <w:p w14:paraId="67132475" w14:textId="77777777" w:rsidR="00726394" w:rsidRPr="00BD1B30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trike/>
          <w:sz w:val="24"/>
          <w:szCs w:val="24"/>
        </w:rPr>
      </w:pPr>
      <w:r w:rsidRPr="00BD1B30">
        <w:rPr>
          <w:rFonts w:ascii="Arial Narrow" w:hAnsi="Arial Narrow"/>
          <w:b/>
          <w:strike/>
          <w:sz w:val="24"/>
          <w:szCs w:val="24"/>
        </w:rPr>
        <w:t>Deklarujemy</w:t>
      </w:r>
      <w:r w:rsidRPr="00BD1B30">
        <w:rPr>
          <w:rFonts w:ascii="Arial Narrow" w:hAnsi="Arial Narrow"/>
          <w:strike/>
          <w:sz w:val="24"/>
          <w:szCs w:val="24"/>
        </w:rPr>
        <w:t xml:space="preserve"> wniesienie zabezpieczenia należytego wykonania umowy w wysokości ……. ceny oferty /maksymalnej wartości nominalnej zobowiązania zamawiającego wynikającego z umowy w następującej formie / formach: </w:t>
      </w:r>
    </w:p>
    <w:p w14:paraId="67132476" w14:textId="77777777" w:rsidR="00726394" w:rsidRPr="00BD1B30" w:rsidRDefault="005874CE">
      <w:pPr>
        <w:pStyle w:val="Zwykytekst1"/>
        <w:tabs>
          <w:tab w:val="left" w:leader="dot" w:pos="9792"/>
        </w:tabs>
        <w:spacing w:before="180"/>
        <w:ind w:left="360"/>
        <w:jc w:val="both"/>
        <w:rPr>
          <w:rFonts w:ascii="Arial Narrow" w:hAnsi="Arial Narrow"/>
          <w:strike/>
          <w:sz w:val="24"/>
        </w:rPr>
      </w:pPr>
      <w:r w:rsidRPr="00BD1B30">
        <w:rPr>
          <w:rFonts w:ascii="Arial Narrow" w:hAnsi="Arial Narrow"/>
          <w:strike/>
          <w:sz w:val="24"/>
        </w:rPr>
        <w:tab/>
      </w:r>
      <w:r w:rsidRPr="00BD1B30">
        <w:rPr>
          <w:rFonts w:ascii="Arial Narrow" w:hAnsi="Arial Narrow"/>
          <w:strike/>
          <w:sz w:val="24"/>
        </w:rPr>
        <w:tab/>
      </w:r>
    </w:p>
    <w:p w14:paraId="67132477" w14:textId="77777777" w:rsidR="005874CE" w:rsidRPr="00BD1B30" w:rsidRDefault="005874CE" w:rsidP="00FF1436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trike/>
          <w:color w:val="000000"/>
          <w:sz w:val="24"/>
          <w:szCs w:val="24"/>
        </w:rPr>
      </w:pPr>
      <w:r w:rsidRPr="00BD1B30">
        <w:rPr>
          <w:rFonts w:ascii="Arial Narrow" w:hAnsi="Arial Narrow"/>
          <w:b/>
          <w:bCs/>
          <w:strike/>
          <w:color w:val="000000"/>
          <w:sz w:val="24"/>
          <w:szCs w:val="24"/>
        </w:rPr>
        <w:t>Oświadczamy</w:t>
      </w:r>
      <w:r w:rsidRPr="00BD1B30">
        <w:rPr>
          <w:rFonts w:ascii="Arial Narrow" w:hAnsi="Arial Narrow"/>
          <w:strike/>
          <w:color w:val="000000"/>
          <w:sz w:val="24"/>
          <w:szCs w:val="24"/>
        </w:rPr>
        <w:t>, że wadium o wartości …………</w:t>
      </w:r>
      <w:r w:rsidRPr="00BD1B30">
        <w:rPr>
          <w:rFonts w:ascii="Arial Narrow" w:hAnsi="Arial Narrow"/>
          <w:b/>
          <w:strike/>
          <w:color w:val="000000"/>
          <w:sz w:val="24"/>
          <w:szCs w:val="24"/>
        </w:rPr>
        <w:t xml:space="preserve"> </w:t>
      </w:r>
      <w:r w:rsidRPr="00BD1B30">
        <w:rPr>
          <w:rFonts w:ascii="Arial Narrow" w:hAnsi="Arial Narrow"/>
          <w:strike/>
          <w:color w:val="000000"/>
          <w:sz w:val="24"/>
          <w:szCs w:val="24"/>
        </w:rPr>
        <w:t>zł PLN wnieśliśmy w dniu ................................... w formie ...........................................................................</w:t>
      </w:r>
    </w:p>
    <w:p w14:paraId="67132478" w14:textId="77777777" w:rsidR="00726394" w:rsidRPr="00BD1B30" w:rsidRDefault="00D7727C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z w:val="24"/>
        </w:rPr>
      </w:pPr>
      <w:r w:rsidRPr="00F21C0A">
        <w:rPr>
          <w:rFonts w:ascii="Arial Narrow" w:hAnsi="Arial Narrow"/>
          <w:b/>
          <w:bCs/>
          <w:sz w:val="24"/>
          <w:lang w:val="pl-PL"/>
        </w:rPr>
        <w:t>Oświadczamy,</w:t>
      </w:r>
      <w:r>
        <w:rPr>
          <w:rFonts w:ascii="Arial Narrow" w:hAnsi="Arial Narrow"/>
          <w:sz w:val="24"/>
          <w:lang w:val="pl-PL"/>
        </w:rPr>
        <w:t xml:space="preserve"> że dokumenty znajdujące się na s</w:t>
      </w:r>
      <w:r w:rsidR="00881A2E">
        <w:rPr>
          <w:rFonts w:ascii="Arial Narrow" w:hAnsi="Arial Narrow"/>
          <w:sz w:val="24"/>
          <w:lang w:val="pl-PL"/>
        </w:rPr>
        <w:t xml:space="preserve">tronie …. oferty stanowią tajemnicę </w:t>
      </w:r>
      <w:r w:rsidR="005874CE" w:rsidRPr="00BD1B30">
        <w:rPr>
          <w:rFonts w:ascii="Arial Narrow" w:hAnsi="Arial Narrow"/>
          <w:sz w:val="24"/>
        </w:rPr>
        <w:t>przedsiębiorstwa w rozumieniu przepisów o zwalczaniu nieuczciwej konkurencji, które nie mogą być udostępnione innym uczestnikom postępowania stanowią informacje zawarte w ofercie na stronach nr:</w:t>
      </w:r>
      <w:r w:rsidR="005874CE" w:rsidRPr="00BD1B30">
        <w:rPr>
          <w:rFonts w:ascii="Arial Narrow" w:hAnsi="Arial Narrow"/>
          <w:sz w:val="24"/>
        </w:rPr>
        <w:tab/>
        <w:t>.</w:t>
      </w:r>
    </w:p>
    <w:p w14:paraId="67132479" w14:textId="77777777" w:rsidR="00726394" w:rsidRPr="00BD1B30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b/>
          <w:sz w:val="24"/>
        </w:rPr>
        <w:lastRenderedPageBreak/>
        <w:t xml:space="preserve">Załącznikami </w:t>
      </w:r>
      <w:r w:rsidRPr="00BD1B30">
        <w:rPr>
          <w:rFonts w:ascii="Arial Narrow" w:hAnsi="Arial Narrow"/>
          <w:sz w:val="24"/>
        </w:rPr>
        <w:t>do niniejszej oferty, stanowiącymi jej integralną część są:</w:t>
      </w:r>
    </w:p>
    <w:p w14:paraId="6713247A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6713247B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6713247C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6713247D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6713247E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6713247F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67132480" w14:textId="77777777" w:rsidR="00726394" w:rsidRPr="00BD1B30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</w:rPr>
      </w:pPr>
      <w:r w:rsidRPr="00BD1B30">
        <w:rPr>
          <w:rFonts w:ascii="Arial Narrow" w:hAnsi="Arial Narrow"/>
          <w:sz w:val="24"/>
        </w:rPr>
        <w:t>.............................................................................................</w:t>
      </w:r>
    </w:p>
    <w:p w14:paraId="67132481" w14:textId="77777777" w:rsidR="00C07DA8" w:rsidRPr="00BD1B30" w:rsidRDefault="00C07DA8">
      <w:pPr>
        <w:pStyle w:val="Zwykytekst1"/>
        <w:jc w:val="both"/>
        <w:rPr>
          <w:rFonts w:ascii="Arial Narrow" w:hAnsi="Arial Narrow"/>
          <w:sz w:val="24"/>
        </w:rPr>
      </w:pPr>
    </w:p>
    <w:p w14:paraId="77A4C031" w14:textId="77777777" w:rsidR="0002353F" w:rsidRDefault="0002353F" w:rsidP="00F21C0A">
      <w:pPr>
        <w:suppressAutoHyphens/>
        <w:spacing w:line="276" w:lineRule="auto"/>
        <w:ind w:right="-1"/>
        <w:jc w:val="right"/>
        <w:rPr>
          <w:rFonts w:ascii="Arial Narrow" w:hAnsi="Arial Narrow"/>
        </w:rPr>
      </w:pPr>
    </w:p>
    <w:p w14:paraId="4576D452" w14:textId="77777777" w:rsidR="0002353F" w:rsidRDefault="0002353F" w:rsidP="00F21C0A">
      <w:pPr>
        <w:suppressAutoHyphens/>
        <w:spacing w:line="276" w:lineRule="auto"/>
        <w:ind w:right="-1"/>
        <w:jc w:val="right"/>
        <w:rPr>
          <w:rFonts w:ascii="Arial Narrow" w:hAnsi="Arial Narrow"/>
        </w:rPr>
      </w:pPr>
    </w:p>
    <w:p w14:paraId="0194B356" w14:textId="67AF3F10" w:rsidR="0002353F" w:rsidRPr="00F21C0A" w:rsidRDefault="0002353F" w:rsidP="0002353F">
      <w:pPr>
        <w:widowControl w:val="0"/>
        <w:tabs>
          <w:tab w:val="left" w:pos="708"/>
        </w:tabs>
        <w:suppressAutoHyphens/>
        <w:jc w:val="center"/>
        <w:rPr>
          <w:rFonts w:ascii="Arial Narrow" w:hAnsi="Arial Narrow" w:cs="Segoe UI"/>
          <w:sz w:val="21"/>
          <w:szCs w:val="21"/>
          <w:lang w:eastAsia="zh-CN"/>
        </w:rPr>
      </w:pP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Niniejsze </w:t>
      </w:r>
      <w:r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ofertę 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nale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ż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y opatrzy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ć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 kwalifikowanym podpisem elektronicznym lub podpisem zaufanym 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br/>
        <w:t>lub podpisem osobistym w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ł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a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ś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ciwej, umocowanej osoby / w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ł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a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ś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ciwych, umocowanych osób</w:t>
      </w:r>
    </w:p>
    <w:p w14:paraId="776A6E5E" w14:textId="066E0307" w:rsidR="00F21C0A" w:rsidRPr="00497B19" w:rsidRDefault="00095993" w:rsidP="00F21C0A">
      <w:pPr>
        <w:suppressAutoHyphens/>
        <w:spacing w:line="276" w:lineRule="auto"/>
        <w:ind w:right="-1"/>
        <w:jc w:val="right"/>
        <w:rPr>
          <w:rFonts w:ascii="Segoe UI" w:hAnsi="Segoe UI" w:cs="Segoe UI"/>
          <w:b/>
          <w:sz w:val="20"/>
          <w:szCs w:val="20"/>
          <w:lang w:eastAsia="pl-PL"/>
        </w:rPr>
      </w:pPr>
      <w:r w:rsidRPr="004F2CFD">
        <w:rPr>
          <w:rFonts w:ascii="Arial Narrow" w:hAnsi="Arial Narrow"/>
        </w:rPr>
        <w:br w:type="page"/>
      </w: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7"/>
      </w:tblGrid>
      <w:tr w:rsidR="00F21C0A" w:rsidRPr="00F21C0A" w14:paraId="302ECBBA" w14:textId="77777777" w:rsidTr="00933EC4">
        <w:trPr>
          <w:trHeight w:val="2956"/>
        </w:trPr>
        <w:tc>
          <w:tcPr>
            <w:tcW w:w="9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18F187" w14:textId="77777777" w:rsidR="00F21C0A" w:rsidRPr="00F21C0A" w:rsidRDefault="00F21C0A" w:rsidP="00A41011">
            <w:pPr>
              <w:suppressAutoHyphens/>
              <w:spacing w:line="276" w:lineRule="auto"/>
              <w:ind w:left="100" w:right="1"/>
              <w:jc w:val="center"/>
              <w:rPr>
                <w:rFonts w:ascii="Arial Narrow" w:hAnsi="Arial Narrow" w:cs="Segoe UI"/>
                <w:b/>
                <w:bCs/>
                <w:sz w:val="22"/>
                <w:szCs w:val="22"/>
                <w:lang w:eastAsia="zh-CN"/>
              </w:rPr>
            </w:pPr>
            <w:r w:rsidRPr="00F21C0A">
              <w:rPr>
                <w:rFonts w:ascii="Arial Narrow" w:hAnsi="Arial Narrow" w:cs="Segoe UI"/>
                <w:b/>
                <w:bCs/>
                <w:sz w:val="22"/>
                <w:szCs w:val="22"/>
                <w:lang w:eastAsia="zh-CN"/>
              </w:rPr>
              <w:lastRenderedPageBreak/>
              <w:t>DANE DOTYCZĄCE WYKONAWCY</w:t>
            </w:r>
          </w:p>
          <w:p w14:paraId="5CF698BD" w14:textId="77777777" w:rsidR="00F21C0A" w:rsidRPr="00F21C0A" w:rsidRDefault="00F21C0A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Nazwa i adres Wykonawcy:</w:t>
            </w:r>
          </w:p>
          <w:p w14:paraId="7B4E7C8C" w14:textId="77777777" w:rsidR="00F21C0A" w:rsidRPr="00F21C0A" w:rsidRDefault="00F21C0A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                         ………………………………………………..…………………..................................................................................</w:t>
            </w:r>
          </w:p>
          <w:p w14:paraId="0D0D0AA9" w14:textId="77777777" w:rsidR="00F21C0A" w:rsidRPr="00F21C0A" w:rsidRDefault="00F21C0A" w:rsidP="00A41011">
            <w:pPr>
              <w:suppressAutoHyphens/>
              <w:spacing w:line="360" w:lineRule="auto"/>
              <w:ind w:left="100" w:right="1"/>
              <w:jc w:val="center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……………………………………………………………………………………….……..………………………..……....…..</w:t>
            </w:r>
          </w:p>
          <w:p w14:paraId="485EBC5A" w14:textId="77777777" w:rsidR="00F21C0A" w:rsidRPr="00F21C0A" w:rsidRDefault="00F21C0A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                                 poda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ć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firm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ę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/pe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ł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n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ą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nazw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ę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i adres Wykonawcy, w tym województwo …………………………………………</w:t>
            </w:r>
            <w:proofErr w:type="gramStart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…….</w:t>
            </w:r>
            <w:proofErr w:type="gramEnd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</w:t>
            </w:r>
          </w:p>
          <w:p w14:paraId="756CA30E" w14:textId="77777777" w:rsidR="00F21C0A" w:rsidRPr="00F21C0A" w:rsidRDefault="00F21C0A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</w:p>
          <w:p w14:paraId="63B85289" w14:textId="77777777" w:rsidR="00F21C0A" w:rsidRPr="00F21C0A" w:rsidRDefault="00F21C0A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REGON ….............................................................. NIP/</w:t>
            </w:r>
            <w:proofErr w:type="gramStart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PESEL  …</w:t>
            </w:r>
            <w:proofErr w:type="gramEnd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..............................................................................</w:t>
            </w:r>
          </w:p>
          <w:p w14:paraId="2170CAB7" w14:textId="77777777" w:rsidR="00933EC4" w:rsidRPr="00F21C0A" w:rsidRDefault="00933EC4" w:rsidP="00933EC4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Segoe UI"/>
                <w:sz w:val="20"/>
                <w:szCs w:val="20"/>
                <w:lang w:eastAsia="zh-CN"/>
              </w:rPr>
              <w:t>KRS (jeśli dotyczy) ……………………………….</w:t>
            </w:r>
          </w:p>
          <w:p w14:paraId="314334C0" w14:textId="77777777" w:rsidR="00F21C0A" w:rsidRPr="00F21C0A" w:rsidRDefault="00F21C0A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</w:p>
          <w:p w14:paraId="033555F2" w14:textId="77777777" w:rsidR="00F21C0A" w:rsidRPr="00F21C0A" w:rsidRDefault="00F21C0A" w:rsidP="00933EC4">
            <w:pPr>
              <w:suppressAutoHyphens/>
              <w:spacing w:line="276" w:lineRule="auto"/>
              <w:ind w:left="100" w:right="1"/>
              <w:rPr>
                <w:rFonts w:ascii="Arial Narrow" w:hAnsi="Arial Narrow" w:cs="Arial"/>
                <w:sz w:val="18"/>
                <w:szCs w:val="18"/>
                <w:u w:val="single"/>
                <w:lang w:eastAsia="zh-CN"/>
              </w:rPr>
            </w:pPr>
          </w:p>
        </w:tc>
      </w:tr>
    </w:tbl>
    <w:p w14:paraId="0E4A7BDD" w14:textId="77777777" w:rsidR="00F21C0A" w:rsidRPr="00497B19" w:rsidRDefault="00F21C0A" w:rsidP="00F21C0A">
      <w:pPr>
        <w:suppressAutoHyphens/>
        <w:ind w:hanging="12"/>
        <w:rPr>
          <w:color w:val="FF0000"/>
          <w:sz w:val="20"/>
          <w:szCs w:val="20"/>
          <w:lang w:eastAsia="zh-CN"/>
        </w:rPr>
      </w:pPr>
    </w:p>
    <w:p w14:paraId="5A7E76DE" w14:textId="04EBB4D0" w:rsidR="00F21C0A" w:rsidRPr="0002353F" w:rsidRDefault="007D423F" w:rsidP="007D423F">
      <w:pPr>
        <w:suppressAutoHyphens/>
        <w:spacing w:line="360" w:lineRule="auto"/>
        <w:jc w:val="right"/>
        <w:rPr>
          <w:rFonts w:ascii="Arial Narrow" w:hAnsi="Arial Narrow" w:cs="Segoe UI"/>
          <w:lang w:eastAsia="zh-CN"/>
        </w:rPr>
      </w:pPr>
      <w:r w:rsidRPr="0002353F">
        <w:rPr>
          <w:rFonts w:ascii="Arial Narrow" w:hAnsi="Arial Narrow" w:cs="Segoe UI"/>
          <w:lang w:eastAsia="zh-CN"/>
        </w:rPr>
        <w:t>Załącznik nr 2</w:t>
      </w:r>
    </w:p>
    <w:p w14:paraId="40A31B95" w14:textId="77777777" w:rsidR="00F21C0A" w:rsidRPr="00F21C0A" w:rsidRDefault="00F21C0A" w:rsidP="00F21C0A">
      <w:pPr>
        <w:suppressAutoHyphens/>
        <w:spacing w:line="360" w:lineRule="auto"/>
        <w:jc w:val="center"/>
        <w:rPr>
          <w:rFonts w:ascii="Arial Narrow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u w:val="single"/>
          <w:lang w:eastAsia="zh-CN"/>
        </w:rPr>
        <w:t xml:space="preserve">OŚWIADCZENIE </w:t>
      </w:r>
    </w:p>
    <w:p w14:paraId="4C660369" w14:textId="77777777" w:rsidR="00F21C0A" w:rsidRPr="00F21C0A" w:rsidRDefault="00F21C0A" w:rsidP="00F21C0A">
      <w:pPr>
        <w:tabs>
          <w:tab w:val="left" w:pos="708"/>
        </w:tabs>
        <w:suppressAutoHyphens/>
        <w:ind w:left="426" w:hanging="426"/>
        <w:jc w:val="center"/>
        <w:rPr>
          <w:rFonts w:ascii="Arial Narrow" w:hAnsi="Arial Narrow" w:cs="Segoe UI"/>
          <w:b/>
          <w:bCs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b/>
          <w:bCs/>
          <w:sz w:val="22"/>
          <w:szCs w:val="22"/>
          <w:lang w:eastAsia="zh-CN"/>
        </w:rPr>
        <w:t xml:space="preserve">o niepodleganiu wykluczeniu oraz spełnianiu warunków udziału w postępowaniu </w:t>
      </w:r>
    </w:p>
    <w:p w14:paraId="009DBCA6" w14:textId="77777777" w:rsidR="00F21C0A" w:rsidRPr="00F21C0A" w:rsidRDefault="00F21C0A" w:rsidP="00F21C0A">
      <w:pPr>
        <w:suppressAutoHyphens/>
        <w:jc w:val="center"/>
        <w:rPr>
          <w:rFonts w:ascii="Arial Narrow" w:hAnsi="Arial Narrow" w:cs="Segoe UI"/>
          <w:b/>
          <w:bCs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b/>
          <w:bCs/>
          <w:sz w:val="22"/>
          <w:szCs w:val="22"/>
          <w:lang w:eastAsia="zh-CN"/>
        </w:rPr>
        <w:t xml:space="preserve">składane przez Wykonawcę na podstawie art. 125 ust. 1 </w:t>
      </w:r>
    </w:p>
    <w:p w14:paraId="3E5AD631" w14:textId="77777777" w:rsidR="00F21C0A" w:rsidRPr="00F21C0A" w:rsidRDefault="00F21C0A" w:rsidP="00F21C0A">
      <w:pPr>
        <w:suppressAutoHyphens/>
        <w:jc w:val="center"/>
        <w:rPr>
          <w:rFonts w:ascii="Arial Narrow" w:hAnsi="Arial Narrow" w:cs="Segoe UI"/>
          <w:b/>
          <w:bCs/>
          <w:sz w:val="22"/>
          <w:szCs w:val="22"/>
        </w:rPr>
      </w:pPr>
      <w:r w:rsidRPr="00F21C0A">
        <w:rPr>
          <w:rFonts w:ascii="Arial Narrow" w:hAnsi="Arial Narrow" w:cs="Segoe UI"/>
          <w:b/>
          <w:bCs/>
          <w:sz w:val="22"/>
          <w:szCs w:val="22"/>
          <w:lang w:eastAsia="zh-CN"/>
        </w:rPr>
        <w:t xml:space="preserve">ustawy </w:t>
      </w:r>
      <w:r w:rsidRPr="00F21C0A">
        <w:rPr>
          <w:rFonts w:ascii="Arial Narrow" w:hAnsi="Arial Narrow" w:cs="Segoe UI"/>
          <w:b/>
          <w:bCs/>
          <w:sz w:val="22"/>
          <w:szCs w:val="22"/>
        </w:rPr>
        <w:t xml:space="preserve">z dnia 11 września 2019 r. – Prawo zamówień publicznych </w:t>
      </w:r>
    </w:p>
    <w:p w14:paraId="3DD7DDE2" w14:textId="77777777" w:rsidR="00F21C0A" w:rsidRPr="00F21C0A" w:rsidRDefault="00F21C0A" w:rsidP="00F21C0A">
      <w:pPr>
        <w:suppressAutoHyphens/>
        <w:jc w:val="center"/>
        <w:rPr>
          <w:rFonts w:ascii="Arial Narrow" w:hAnsi="Arial Narrow" w:cs="Segoe UI"/>
          <w:b/>
          <w:bCs/>
          <w:sz w:val="22"/>
          <w:szCs w:val="22"/>
        </w:rPr>
      </w:pPr>
      <w:r w:rsidRPr="00F21C0A">
        <w:rPr>
          <w:rFonts w:ascii="Arial Narrow" w:hAnsi="Arial Narrow" w:cs="Segoe UI"/>
          <w:b/>
          <w:bCs/>
          <w:sz w:val="22"/>
          <w:szCs w:val="22"/>
        </w:rPr>
        <w:t xml:space="preserve">(Dz.U. z 2019 r., poz. 2019 z </w:t>
      </w:r>
      <w:proofErr w:type="spellStart"/>
      <w:r w:rsidRPr="00F21C0A">
        <w:rPr>
          <w:rFonts w:ascii="Arial Narrow" w:hAnsi="Arial Narrow" w:cs="Segoe UI"/>
          <w:b/>
          <w:bCs/>
          <w:sz w:val="22"/>
          <w:szCs w:val="22"/>
        </w:rPr>
        <w:t>późn</w:t>
      </w:r>
      <w:proofErr w:type="spellEnd"/>
      <w:r w:rsidRPr="00F21C0A">
        <w:rPr>
          <w:rFonts w:ascii="Arial Narrow" w:hAnsi="Arial Narrow" w:cs="Segoe UI"/>
          <w:b/>
          <w:bCs/>
          <w:sz w:val="22"/>
          <w:szCs w:val="22"/>
        </w:rPr>
        <w:t>. zm.)</w:t>
      </w:r>
    </w:p>
    <w:p w14:paraId="1D68025E" w14:textId="77777777" w:rsidR="00F21C0A" w:rsidRPr="00F21C0A" w:rsidRDefault="00F21C0A" w:rsidP="00F21C0A">
      <w:pPr>
        <w:suppressAutoHyphens/>
        <w:rPr>
          <w:rFonts w:ascii="Arial Narrow" w:hAnsi="Arial Narrow" w:cs="Segoe UI"/>
          <w:sz w:val="22"/>
          <w:szCs w:val="22"/>
        </w:rPr>
      </w:pPr>
    </w:p>
    <w:p w14:paraId="3A2F8CC4" w14:textId="77777777" w:rsidR="00F21C0A" w:rsidRPr="00F21C0A" w:rsidRDefault="00F21C0A" w:rsidP="00F21C0A">
      <w:pPr>
        <w:suppressAutoHyphens/>
        <w:rPr>
          <w:rFonts w:ascii="Arial Narrow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lang w:eastAsia="zh-CN"/>
        </w:rPr>
        <w:t xml:space="preserve">Na potrzeby postępowania o udzielenie zamówienia publicznego pn. </w:t>
      </w:r>
    </w:p>
    <w:p w14:paraId="4D381305" w14:textId="77777777" w:rsidR="00F21C0A" w:rsidRPr="00F21C0A" w:rsidRDefault="00F21C0A" w:rsidP="00F21C0A">
      <w:pPr>
        <w:suppressAutoHyphens/>
        <w:rPr>
          <w:rFonts w:ascii="Arial Narrow" w:hAnsi="Arial Narrow" w:cs="Segoe UI"/>
          <w:sz w:val="22"/>
          <w:szCs w:val="22"/>
          <w:lang w:eastAsia="zh-CN"/>
        </w:rPr>
      </w:pPr>
    </w:p>
    <w:p w14:paraId="6AA52695" w14:textId="77777777" w:rsidR="00F21C0A" w:rsidRDefault="00F21C0A" w:rsidP="00F21C0A">
      <w:pPr>
        <w:suppressAutoHyphens/>
        <w:ind w:left="215" w:hanging="215"/>
        <w:jc w:val="center"/>
        <w:rPr>
          <w:rFonts w:ascii="Arial Narrow" w:hAnsi="Arial Narrow" w:cs="Arial"/>
          <w:b/>
        </w:rPr>
      </w:pPr>
      <w:r w:rsidRPr="00E31AE6">
        <w:rPr>
          <w:rFonts w:ascii="Arial Narrow" w:hAnsi="Arial Narrow" w:cs="Arial"/>
          <w:b/>
        </w:rPr>
        <w:t>„Rozdrobnienie odpadów wielkogabarytowych w latach 202</w:t>
      </w:r>
      <w:r>
        <w:rPr>
          <w:rFonts w:ascii="Arial Narrow" w:hAnsi="Arial Narrow" w:cs="Arial"/>
          <w:b/>
        </w:rPr>
        <w:t>1</w:t>
      </w:r>
      <w:r w:rsidRPr="00E31AE6">
        <w:rPr>
          <w:rFonts w:ascii="Arial Narrow" w:hAnsi="Arial Narrow" w:cs="Arial"/>
          <w:b/>
        </w:rPr>
        <w:t>-202</w:t>
      </w:r>
      <w:r>
        <w:rPr>
          <w:rFonts w:ascii="Arial Narrow" w:hAnsi="Arial Narrow" w:cs="Arial"/>
          <w:b/>
        </w:rPr>
        <w:t>2</w:t>
      </w:r>
      <w:r w:rsidRPr="00E31AE6">
        <w:rPr>
          <w:rFonts w:ascii="Arial Narrow" w:hAnsi="Arial Narrow" w:cs="Arial"/>
          <w:b/>
        </w:rPr>
        <w:t>.</w:t>
      </w:r>
      <w:r w:rsidRPr="0096573F">
        <w:rPr>
          <w:rFonts w:ascii="Arial Narrow" w:hAnsi="Arial Narrow" w:cs="Arial"/>
          <w:b/>
        </w:rPr>
        <w:t xml:space="preserve">” </w:t>
      </w:r>
    </w:p>
    <w:p w14:paraId="2BBAC77E" w14:textId="5B0BB17E" w:rsidR="00F21C0A" w:rsidRPr="00F21C0A" w:rsidRDefault="00F21C0A" w:rsidP="00F21C0A">
      <w:pPr>
        <w:suppressAutoHyphens/>
        <w:ind w:left="215" w:hanging="215"/>
        <w:jc w:val="center"/>
        <w:rPr>
          <w:rFonts w:ascii="Arial Narrow" w:hAnsi="Arial Narrow" w:cs="Segoe UI"/>
          <w:sz w:val="22"/>
          <w:szCs w:val="22"/>
          <w:lang w:eastAsia="zh-CN"/>
        </w:rPr>
      </w:pPr>
      <w:r w:rsidRPr="0096573F">
        <w:rPr>
          <w:rFonts w:ascii="Arial Narrow" w:hAnsi="Arial Narrow" w:cs="Arial"/>
          <w:b/>
        </w:rPr>
        <w:t xml:space="preserve">Postępowanie </w:t>
      </w:r>
      <w:proofErr w:type="gramStart"/>
      <w:r w:rsidRPr="0096573F">
        <w:rPr>
          <w:rFonts w:ascii="Arial Narrow" w:hAnsi="Arial Narrow" w:cs="Arial"/>
          <w:b/>
        </w:rPr>
        <w:t>nr  MPGO.AX.P</w:t>
      </w:r>
      <w:proofErr w:type="gramEnd"/>
      <w:r>
        <w:rPr>
          <w:rFonts w:ascii="Arial Narrow" w:hAnsi="Arial Narrow" w:cs="Arial"/>
          <w:b/>
        </w:rPr>
        <w:t>3</w:t>
      </w:r>
      <w:r w:rsidRPr="0096573F">
        <w:rPr>
          <w:rFonts w:ascii="Arial Narrow" w:hAnsi="Arial Narrow" w:cs="Arial"/>
          <w:b/>
        </w:rPr>
        <w:t>.20</w:t>
      </w:r>
      <w:r>
        <w:rPr>
          <w:rFonts w:ascii="Arial Narrow" w:hAnsi="Arial Narrow" w:cs="Arial"/>
          <w:b/>
        </w:rPr>
        <w:t>21</w:t>
      </w:r>
    </w:p>
    <w:p w14:paraId="3783F275" w14:textId="1F3C1EC4" w:rsidR="00F21C0A" w:rsidRPr="00F21C0A" w:rsidRDefault="00F21C0A" w:rsidP="00F21C0A">
      <w:pPr>
        <w:suppressAutoHyphens/>
        <w:rPr>
          <w:rFonts w:ascii="Arial Narrow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lang w:eastAsia="zh-CN"/>
        </w:rPr>
        <w:t xml:space="preserve">prowadzonego przez </w:t>
      </w:r>
      <w:r>
        <w:rPr>
          <w:rFonts w:ascii="Arial Narrow" w:hAnsi="Arial Narrow" w:cs="Segoe UI"/>
          <w:sz w:val="22"/>
          <w:szCs w:val="22"/>
          <w:lang w:eastAsia="zh-CN"/>
        </w:rPr>
        <w:t xml:space="preserve">Międzygminne Przedsiębiorstwo Gospodarki Odpadami Sp. </w:t>
      </w:r>
      <w:proofErr w:type="spellStart"/>
      <w:r>
        <w:rPr>
          <w:rFonts w:ascii="Arial Narrow" w:hAnsi="Arial Narrow" w:cs="Segoe UI"/>
          <w:sz w:val="22"/>
          <w:szCs w:val="22"/>
          <w:lang w:eastAsia="zh-CN"/>
        </w:rPr>
        <w:t>zo.o</w:t>
      </w:r>
      <w:proofErr w:type="spellEnd"/>
      <w:r>
        <w:rPr>
          <w:rFonts w:ascii="Arial Narrow" w:hAnsi="Arial Narrow" w:cs="Segoe UI"/>
          <w:sz w:val="22"/>
          <w:szCs w:val="22"/>
          <w:lang w:eastAsia="zh-CN"/>
        </w:rPr>
        <w:t xml:space="preserve">. </w:t>
      </w:r>
      <w:r w:rsidRPr="00F21C0A">
        <w:rPr>
          <w:rFonts w:ascii="Arial Narrow" w:hAnsi="Arial Narrow" w:cs="Segoe UI"/>
          <w:sz w:val="22"/>
          <w:szCs w:val="22"/>
          <w:lang w:eastAsia="zh-CN"/>
        </w:rPr>
        <w:t xml:space="preserve"> oświadczam, co następuje:</w:t>
      </w:r>
    </w:p>
    <w:p w14:paraId="5BF9497F" w14:textId="77777777" w:rsidR="00F21C0A" w:rsidRPr="00F21C0A" w:rsidRDefault="00F21C0A" w:rsidP="00F21C0A">
      <w:pPr>
        <w:suppressAutoHyphens/>
        <w:rPr>
          <w:rFonts w:ascii="Arial Narrow" w:hAnsi="Arial Narrow" w:cs="Segoe UI"/>
          <w:sz w:val="20"/>
          <w:szCs w:val="20"/>
          <w:lang w:eastAsia="zh-CN"/>
        </w:rPr>
      </w:pPr>
    </w:p>
    <w:p w14:paraId="0585628F" w14:textId="292079A7" w:rsidR="00F21C0A" w:rsidRPr="00F21C0A" w:rsidRDefault="00F21C0A" w:rsidP="00F21C0A">
      <w:pPr>
        <w:numPr>
          <w:ilvl w:val="0"/>
          <w:numId w:val="20"/>
        </w:numPr>
        <w:suppressAutoHyphens/>
        <w:spacing w:after="200" w:line="276" w:lineRule="auto"/>
        <w:ind w:left="426" w:hanging="426"/>
        <w:contextualSpacing/>
        <w:jc w:val="both"/>
        <w:rPr>
          <w:rFonts w:ascii="Arial Narrow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lang w:eastAsia="zh-CN"/>
        </w:rPr>
        <w:t xml:space="preserve">Oświadczam, że na dzień składania ofert spełniam warunki udziału w postępowaniu określone przez Zamawiającego </w:t>
      </w:r>
      <w:proofErr w:type="gramStart"/>
      <w:r w:rsidRPr="00F21C0A">
        <w:rPr>
          <w:rFonts w:ascii="Arial Narrow" w:hAnsi="Arial Narrow" w:cs="Segoe UI"/>
          <w:sz w:val="22"/>
          <w:szCs w:val="22"/>
          <w:lang w:eastAsia="zh-CN"/>
        </w:rPr>
        <w:t xml:space="preserve">w </w:t>
      </w:r>
      <w:r w:rsidR="00D329D8">
        <w:rPr>
          <w:rFonts w:ascii="Arial Narrow" w:hAnsi="Arial Narrow" w:cs="Segoe UI"/>
          <w:sz w:val="22"/>
          <w:szCs w:val="22"/>
          <w:lang w:eastAsia="zh-CN"/>
        </w:rPr>
        <w:t xml:space="preserve"> </w:t>
      </w:r>
      <w:r w:rsidRPr="00F21C0A">
        <w:rPr>
          <w:rFonts w:ascii="Arial Narrow" w:hAnsi="Arial Narrow" w:cs="Segoe UI"/>
          <w:sz w:val="22"/>
          <w:szCs w:val="22"/>
          <w:lang w:eastAsia="zh-CN"/>
        </w:rPr>
        <w:t>…</w:t>
      </w:r>
      <w:proofErr w:type="gramEnd"/>
      <w:r w:rsidRPr="00F21C0A">
        <w:rPr>
          <w:rFonts w:ascii="Arial Narrow" w:hAnsi="Arial Narrow" w:cs="Segoe UI"/>
          <w:sz w:val="22"/>
          <w:szCs w:val="22"/>
          <w:lang w:eastAsia="zh-CN"/>
        </w:rPr>
        <w:t>……………………………………………………………………………………………………………………….</w:t>
      </w:r>
    </w:p>
    <w:p w14:paraId="6922BE1F" w14:textId="77777777" w:rsidR="00F21C0A" w:rsidRPr="00F21C0A" w:rsidRDefault="00F21C0A" w:rsidP="00F21C0A">
      <w:pPr>
        <w:suppressAutoHyphens/>
        <w:spacing w:after="200" w:line="276" w:lineRule="auto"/>
        <w:ind w:left="426"/>
        <w:contextualSpacing/>
        <w:jc w:val="right"/>
        <w:rPr>
          <w:rFonts w:ascii="Arial Narrow" w:hAnsi="Arial Narrow" w:cs="Segoe UI"/>
          <w:sz w:val="16"/>
          <w:szCs w:val="16"/>
          <w:lang w:eastAsia="zh-CN"/>
        </w:rPr>
      </w:pPr>
      <w:r w:rsidRPr="00F21C0A">
        <w:rPr>
          <w:rFonts w:ascii="Arial Narrow" w:hAnsi="Arial Narrow" w:cs="Segoe UI"/>
          <w:sz w:val="16"/>
          <w:szCs w:val="16"/>
          <w:lang w:eastAsia="zh-CN"/>
        </w:rPr>
        <w:t>(wskaza</w:t>
      </w:r>
      <w:r w:rsidRPr="00F21C0A">
        <w:rPr>
          <w:rFonts w:ascii="Arial" w:hAnsi="Arial" w:cs="Arial"/>
          <w:sz w:val="16"/>
          <w:szCs w:val="16"/>
          <w:lang w:eastAsia="zh-CN"/>
        </w:rPr>
        <w:t>ć</w:t>
      </w:r>
      <w:r w:rsidRPr="00F21C0A">
        <w:rPr>
          <w:rFonts w:ascii="Arial Narrow" w:hAnsi="Arial Narrow" w:cs="Segoe UI"/>
          <w:sz w:val="16"/>
          <w:szCs w:val="16"/>
          <w:lang w:eastAsia="zh-CN"/>
        </w:rPr>
        <w:t xml:space="preserve"> dokument i w</w:t>
      </w:r>
      <w:r w:rsidRPr="00F21C0A">
        <w:rPr>
          <w:rFonts w:ascii="Arial" w:hAnsi="Arial" w:cs="Arial"/>
          <w:sz w:val="16"/>
          <w:szCs w:val="16"/>
          <w:lang w:eastAsia="zh-CN"/>
        </w:rPr>
        <w:t>ł</w:t>
      </w:r>
      <w:r w:rsidRPr="00F21C0A">
        <w:rPr>
          <w:rFonts w:ascii="Arial Narrow" w:hAnsi="Arial Narrow" w:cs="Segoe UI"/>
          <w:sz w:val="16"/>
          <w:szCs w:val="16"/>
          <w:lang w:eastAsia="zh-CN"/>
        </w:rPr>
        <w:t>a</w:t>
      </w:r>
      <w:r w:rsidRPr="00F21C0A">
        <w:rPr>
          <w:rFonts w:ascii="Arial" w:hAnsi="Arial" w:cs="Arial"/>
          <w:sz w:val="16"/>
          <w:szCs w:val="16"/>
          <w:lang w:eastAsia="zh-CN"/>
        </w:rPr>
        <w:t>ś</w:t>
      </w:r>
      <w:r w:rsidRPr="00F21C0A">
        <w:rPr>
          <w:rFonts w:ascii="Arial Narrow" w:hAnsi="Arial Narrow" w:cs="Segoe UI"/>
          <w:sz w:val="16"/>
          <w:szCs w:val="16"/>
          <w:lang w:eastAsia="zh-CN"/>
        </w:rPr>
        <w:t>ciw</w:t>
      </w:r>
      <w:r w:rsidRPr="00F21C0A">
        <w:rPr>
          <w:rFonts w:ascii="Arial" w:hAnsi="Arial" w:cs="Arial"/>
          <w:sz w:val="16"/>
          <w:szCs w:val="16"/>
          <w:lang w:eastAsia="zh-CN"/>
        </w:rPr>
        <w:t>ą</w:t>
      </w:r>
      <w:r w:rsidRPr="00F21C0A">
        <w:rPr>
          <w:rFonts w:ascii="Arial Narrow" w:hAnsi="Arial Narrow" w:cs="Segoe UI"/>
          <w:sz w:val="16"/>
          <w:szCs w:val="16"/>
          <w:lang w:eastAsia="zh-CN"/>
        </w:rPr>
        <w:t xml:space="preserve"> jednostk</w:t>
      </w:r>
      <w:r w:rsidRPr="00F21C0A">
        <w:rPr>
          <w:rFonts w:ascii="Arial" w:hAnsi="Arial" w:cs="Arial"/>
          <w:sz w:val="16"/>
          <w:szCs w:val="16"/>
          <w:lang w:eastAsia="zh-CN"/>
        </w:rPr>
        <w:t>ę</w:t>
      </w:r>
      <w:r w:rsidRPr="00F21C0A">
        <w:rPr>
          <w:rFonts w:ascii="Arial Narrow" w:hAnsi="Arial Narrow" w:cs="Segoe UI"/>
          <w:sz w:val="16"/>
          <w:szCs w:val="16"/>
          <w:lang w:eastAsia="zh-CN"/>
        </w:rPr>
        <w:t xml:space="preserve"> redakcyjn</w:t>
      </w:r>
      <w:r w:rsidRPr="00F21C0A">
        <w:rPr>
          <w:rFonts w:ascii="Arial" w:hAnsi="Arial" w:cs="Arial"/>
          <w:sz w:val="16"/>
          <w:szCs w:val="16"/>
          <w:lang w:eastAsia="zh-CN"/>
        </w:rPr>
        <w:t>ą</w:t>
      </w:r>
      <w:r w:rsidRPr="00F21C0A">
        <w:rPr>
          <w:rFonts w:ascii="Arial Narrow" w:hAnsi="Arial Narrow" w:cs="Segoe UI"/>
          <w:sz w:val="16"/>
          <w:szCs w:val="16"/>
          <w:lang w:eastAsia="zh-CN"/>
        </w:rPr>
        <w:t xml:space="preserve"> dokumentu, w której okre</w:t>
      </w:r>
      <w:r w:rsidRPr="00F21C0A">
        <w:rPr>
          <w:rFonts w:ascii="Arial" w:hAnsi="Arial" w:cs="Arial"/>
          <w:sz w:val="16"/>
          <w:szCs w:val="16"/>
          <w:lang w:eastAsia="zh-CN"/>
        </w:rPr>
        <w:t>ś</w:t>
      </w:r>
      <w:r w:rsidRPr="00F21C0A">
        <w:rPr>
          <w:rFonts w:ascii="Arial Narrow" w:hAnsi="Arial Narrow" w:cs="Segoe UI"/>
          <w:sz w:val="16"/>
          <w:szCs w:val="16"/>
          <w:lang w:eastAsia="zh-CN"/>
        </w:rPr>
        <w:t>lono warunki udzia</w:t>
      </w:r>
      <w:r w:rsidRPr="00F21C0A">
        <w:rPr>
          <w:rFonts w:ascii="Arial" w:hAnsi="Arial" w:cs="Arial"/>
          <w:sz w:val="16"/>
          <w:szCs w:val="16"/>
          <w:lang w:eastAsia="zh-CN"/>
        </w:rPr>
        <w:t>ł</w:t>
      </w:r>
      <w:r w:rsidRPr="00F21C0A">
        <w:rPr>
          <w:rFonts w:ascii="Arial Narrow" w:hAnsi="Arial Narrow" w:cs="Segoe UI"/>
          <w:sz w:val="16"/>
          <w:szCs w:val="16"/>
          <w:lang w:eastAsia="zh-CN"/>
        </w:rPr>
        <w:t>u w post</w:t>
      </w:r>
      <w:r w:rsidRPr="00F21C0A">
        <w:rPr>
          <w:rFonts w:ascii="Arial" w:hAnsi="Arial" w:cs="Arial"/>
          <w:sz w:val="16"/>
          <w:szCs w:val="16"/>
          <w:lang w:eastAsia="zh-CN"/>
        </w:rPr>
        <w:t>ę</w:t>
      </w:r>
      <w:r w:rsidRPr="00F21C0A">
        <w:rPr>
          <w:rFonts w:ascii="Arial Narrow" w:hAnsi="Arial Narrow" w:cs="Segoe UI"/>
          <w:sz w:val="16"/>
          <w:szCs w:val="16"/>
          <w:lang w:eastAsia="zh-CN"/>
        </w:rPr>
        <w:t>powaniu)</w:t>
      </w:r>
    </w:p>
    <w:p w14:paraId="74E4919C" w14:textId="77777777" w:rsidR="00F21C0A" w:rsidRPr="00F21C0A" w:rsidRDefault="00F21C0A" w:rsidP="00F21C0A">
      <w:pPr>
        <w:suppressAutoHyphens/>
        <w:spacing w:after="200" w:line="276" w:lineRule="auto"/>
        <w:ind w:left="426"/>
        <w:contextualSpacing/>
        <w:jc w:val="right"/>
        <w:rPr>
          <w:rFonts w:ascii="Arial Narrow" w:hAnsi="Arial Narrow" w:cs="Segoe UI"/>
          <w:sz w:val="16"/>
          <w:szCs w:val="16"/>
          <w:lang w:eastAsia="zh-CN"/>
        </w:rPr>
      </w:pPr>
    </w:p>
    <w:p w14:paraId="7FB31284" w14:textId="77777777" w:rsidR="00F21C0A" w:rsidRPr="00F21C0A" w:rsidRDefault="00F21C0A" w:rsidP="00F21C0A">
      <w:pPr>
        <w:numPr>
          <w:ilvl w:val="0"/>
          <w:numId w:val="20"/>
        </w:numPr>
        <w:suppressAutoHyphens/>
        <w:spacing w:after="200" w:line="276" w:lineRule="auto"/>
        <w:ind w:left="426" w:hanging="426"/>
        <w:contextualSpacing/>
        <w:jc w:val="both"/>
        <w:rPr>
          <w:rFonts w:ascii="Arial Narrow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lang w:eastAsia="zh-CN"/>
        </w:rPr>
        <w:t>Oświadczam, że na dzień składania ofert nie podlegam wykluczeniu z postępowania na podstawie art. 108 ust. 1 ustawy Prawo zamówień publicznych.</w:t>
      </w:r>
    </w:p>
    <w:p w14:paraId="13DA541B" w14:textId="77777777" w:rsidR="00F21C0A" w:rsidRPr="00F21C0A" w:rsidRDefault="00F21C0A" w:rsidP="00F21C0A">
      <w:pPr>
        <w:suppressAutoHyphens/>
        <w:spacing w:after="200" w:line="276" w:lineRule="auto"/>
        <w:ind w:left="426"/>
        <w:contextualSpacing/>
        <w:rPr>
          <w:rFonts w:ascii="Arial Narrow" w:hAnsi="Arial Narrow" w:cs="Segoe UI"/>
          <w:sz w:val="22"/>
          <w:szCs w:val="22"/>
          <w:lang w:eastAsia="zh-CN"/>
        </w:rPr>
      </w:pPr>
    </w:p>
    <w:p w14:paraId="39D956EB" w14:textId="5DE7B849" w:rsidR="00F21C0A" w:rsidRPr="00F21C0A" w:rsidRDefault="00F21C0A" w:rsidP="00F21C0A">
      <w:pPr>
        <w:numPr>
          <w:ilvl w:val="0"/>
          <w:numId w:val="20"/>
        </w:numPr>
        <w:suppressAutoHyphens/>
        <w:ind w:left="426" w:hanging="426"/>
        <w:jc w:val="both"/>
        <w:rPr>
          <w:rFonts w:ascii="Arial Narrow" w:eastAsia="Segoe UI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lang w:eastAsia="zh-CN"/>
        </w:rPr>
        <w:t>Oświadczam, że zachodzą w stosunku do mnie podstawy wykluczenia z postępowania na podstawie art. ………...........................................................................................................................................…………</w:t>
      </w:r>
    </w:p>
    <w:p w14:paraId="61E8374E" w14:textId="77777777" w:rsidR="00F21C0A" w:rsidRPr="00F21C0A" w:rsidRDefault="00F21C0A" w:rsidP="00F21C0A">
      <w:pPr>
        <w:suppressAutoHyphens/>
        <w:ind w:left="284" w:firstLine="708"/>
        <w:rPr>
          <w:rFonts w:ascii="Arial Narrow" w:eastAsia="Segoe UI" w:hAnsi="Arial Narrow" w:cs="Segoe UI"/>
          <w:sz w:val="20"/>
          <w:szCs w:val="20"/>
          <w:lang w:eastAsia="zh-CN"/>
        </w:rPr>
      </w:pPr>
      <w:r w:rsidRPr="00F21C0A">
        <w:rPr>
          <w:rFonts w:ascii="Arial Narrow" w:hAnsi="Arial Narrow" w:cs="Segoe UI"/>
          <w:sz w:val="20"/>
          <w:szCs w:val="20"/>
          <w:lang w:eastAsia="zh-CN"/>
        </w:rPr>
        <w:t>(poda</w:t>
      </w:r>
      <w:r w:rsidRPr="00F21C0A">
        <w:rPr>
          <w:rFonts w:ascii="Arial" w:hAnsi="Arial" w:cs="Arial"/>
          <w:sz w:val="20"/>
          <w:szCs w:val="20"/>
          <w:lang w:eastAsia="zh-CN"/>
        </w:rPr>
        <w:t>ć</w:t>
      </w:r>
      <w:r w:rsidRPr="00F21C0A">
        <w:rPr>
          <w:rFonts w:ascii="Arial Narrow" w:hAnsi="Arial Narrow" w:cs="Segoe UI"/>
          <w:sz w:val="20"/>
          <w:szCs w:val="20"/>
          <w:lang w:eastAsia="zh-CN"/>
        </w:rPr>
        <w:t xml:space="preserve"> maj</w:t>
      </w:r>
      <w:r w:rsidRPr="00F21C0A">
        <w:rPr>
          <w:rFonts w:ascii="Arial" w:hAnsi="Arial" w:cs="Arial"/>
          <w:sz w:val="20"/>
          <w:szCs w:val="20"/>
          <w:lang w:eastAsia="zh-CN"/>
        </w:rPr>
        <w:t>ą</w:t>
      </w:r>
      <w:r w:rsidRPr="00F21C0A">
        <w:rPr>
          <w:rFonts w:ascii="Arial Narrow" w:hAnsi="Arial Narrow" w:cs="Segoe UI"/>
          <w:sz w:val="20"/>
          <w:szCs w:val="20"/>
          <w:lang w:eastAsia="zh-CN"/>
        </w:rPr>
        <w:t>c</w:t>
      </w:r>
      <w:r w:rsidRPr="00F21C0A">
        <w:rPr>
          <w:rFonts w:ascii="Arial" w:hAnsi="Arial" w:cs="Arial"/>
          <w:sz w:val="20"/>
          <w:szCs w:val="20"/>
          <w:lang w:eastAsia="zh-CN"/>
        </w:rPr>
        <w:t>ą</w:t>
      </w:r>
      <w:r w:rsidRPr="00F21C0A">
        <w:rPr>
          <w:rFonts w:ascii="Arial Narrow" w:hAnsi="Arial Narrow" w:cs="Segoe UI"/>
          <w:sz w:val="20"/>
          <w:szCs w:val="20"/>
          <w:lang w:eastAsia="zh-CN"/>
        </w:rPr>
        <w:t xml:space="preserve"> zastosowanie podstaw</w:t>
      </w:r>
      <w:r w:rsidRPr="00F21C0A">
        <w:rPr>
          <w:rFonts w:ascii="Arial" w:hAnsi="Arial" w:cs="Arial"/>
          <w:sz w:val="20"/>
          <w:szCs w:val="20"/>
          <w:lang w:eastAsia="zh-CN"/>
        </w:rPr>
        <w:t>ę</w:t>
      </w:r>
      <w:r w:rsidRPr="00F21C0A">
        <w:rPr>
          <w:rFonts w:ascii="Arial Narrow" w:hAnsi="Arial Narrow" w:cs="Segoe UI"/>
          <w:sz w:val="20"/>
          <w:szCs w:val="20"/>
          <w:lang w:eastAsia="zh-CN"/>
        </w:rPr>
        <w:t xml:space="preserve"> wykluczenia spo</w:t>
      </w:r>
      <w:r w:rsidRPr="00F21C0A">
        <w:rPr>
          <w:rFonts w:ascii="Arial" w:hAnsi="Arial" w:cs="Arial"/>
          <w:sz w:val="20"/>
          <w:szCs w:val="20"/>
          <w:lang w:eastAsia="zh-CN"/>
        </w:rPr>
        <w:t>ś</w:t>
      </w:r>
      <w:r w:rsidRPr="00F21C0A">
        <w:rPr>
          <w:rFonts w:ascii="Arial Narrow" w:hAnsi="Arial Narrow" w:cs="Segoe UI"/>
          <w:sz w:val="20"/>
          <w:szCs w:val="20"/>
          <w:lang w:eastAsia="zh-CN"/>
        </w:rPr>
        <w:t>ród wymienionych</w:t>
      </w:r>
      <w:r w:rsidRPr="00F21C0A">
        <w:rPr>
          <w:rFonts w:ascii="Arial Narrow" w:eastAsia="Segoe UI" w:hAnsi="Arial Narrow" w:cs="Segoe UI"/>
          <w:sz w:val="20"/>
          <w:szCs w:val="20"/>
          <w:lang w:eastAsia="zh-CN"/>
        </w:rPr>
        <w:t xml:space="preserve"> </w:t>
      </w:r>
      <w:r w:rsidRPr="00F21C0A">
        <w:rPr>
          <w:rFonts w:ascii="Arial Narrow" w:hAnsi="Arial Narrow" w:cs="Segoe UI"/>
          <w:sz w:val="20"/>
          <w:szCs w:val="20"/>
          <w:lang w:eastAsia="zh-CN"/>
        </w:rPr>
        <w:t>w art. 108 ust. 1 pkt 1, 2 i 5 ustawy PZP)</w:t>
      </w:r>
    </w:p>
    <w:p w14:paraId="249EA58C" w14:textId="77777777" w:rsidR="00F21C0A" w:rsidRPr="00F21C0A" w:rsidRDefault="00F21C0A" w:rsidP="00F21C0A">
      <w:pPr>
        <w:suppressAutoHyphens/>
        <w:ind w:left="567" w:hanging="141"/>
        <w:rPr>
          <w:rFonts w:ascii="Arial Narrow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lang w:eastAsia="zh-CN"/>
        </w:rPr>
        <w:t xml:space="preserve">ustawy Prawo zamówień publicznych. </w:t>
      </w:r>
    </w:p>
    <w:p w14:paraId="7541A926" w14:textId="77777777" w:rsidR="00F21C0A" w:rsidRPr="00F21C0A" w:rsidRDefault="00F21C0A" w:rsidP="00F21C0A">
      <w:pPr>
        <w:suppressAutoHyphens/>
        <w:ind w:firstLine="708"/>
        <w:rPr>
          <w:rFonts w:ascii="Arial Narrow" w:hAnsi="Arial Narrow" w:cs="Segoe UI"/>
          <w:sz w:val="22"/>
          <w:szCs w:val="22"/>
          <w:lang w:eastAsia="zh-CN"/>
        </w:rPr>
      </w:pPr>
    </w:p>
    <w:p w14:paraId="730306F8" w14:textId="5C7B85AC" w:rsidR="00F21C0A" w:rsidRPr="00F21C0A" w:rsidRDefault="00F21C0A" w:rsidP="00F21C0A">
      <w:pPr>
        <w:suppressAutoHyphens/>
        <w:rPr>
          <w:rFonts w:ascii="Arial Narrow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lang w:eastAsia="zh-CN"/>
        </w:rPr>
        <w:t xml:space="preserve">Jednocześnie oświadczam, że w związku z ww. okolicznością, na podstawie art. 110 ust. 2 ustawy Prawo zamówień publicznych podjąłem następujące </w:t>
      </w:r>
      <w:proofErr w:type="gramStart"/>
      <w:r w:rsidRPr="00F21C0A">
        <w:rPr>
          <w:rFonts w:ascii="Arial Narrow" w:hAnsi="Arial Narrow" w:cs="Segoe UI"/>
          <w:sz w:val="22"/>
          <w:szCs w:val="22"/>
          <w:lang w:eastAsia="zh-CN"/>
        </w:rPr>
        <w:t>czynności:</w:t>
      </w:r>
      <w:r w:rsidRPr="00F21C0A">
        <w:rPr>
          <w:rFonts w:ascii="Arial Narrow" w:hAnsi="Arial Narrow"/>
          <w:sz w:val="22"/>
          <w:szCs w:val="22"/>
          <w:lang w:eastAsia="zh-CN"/>
        </w:rPr>
        <w:t xml:space="preserve"> </w:t>
      </w:r>
      <w:r w:rsidRPr="00F21C0A">
        <w:rPr>
          <w:rFonts w:ascii="Arial Narrow" w:hAnsi="Arial Narrow" w:cs="Segoe UI"/>
          <w:sz w:val="22"/>
          <w:szCs w:val="22"/>
          <w:lang w:eastAsia="zh-CN"/>
        </w:rPr>
        <w:t xml:space="preserve"> …</w:t>
      </w:r>
      <w:proofErr w:type="gramEnd"/>
      <w:r w:rsidRPr="00F21C0A">
        <w:rPr>
          <w:rFonts w:ascii="Arial Narrow" w:hAnsi="Arial Narrow" w:cs="Segoe UI"/>
          <w:sz w:val="22"/>
          <w:szCs w:val="22"/>
          <w:lang w:eastAsia="zh-CN"/>
        </w:rPr>
        <w:t>…...……………………….………………………………………</w:t>
      </w:r>
      <w:r w:rsidR="007D423F">
        <w:rPr>
          <w:rFonts w:ascii="Arial Narrow" w:hAnsi="Arial Narrow" w:cs="Segoe UI"/>
          <w:sz w:val="22"/>
          <w:szCs w:val="22"/>
          <w:lang w:eastAsia="zh-CN"/>
        </w:rPr>
        <w:t>……………………………………………</w:t>
      </w:r>
    </w:p>
    <w:p w14:paraId="562F5526" w14:textId="1D95A057" w:rsidR="00F21C0A" w:rsidRPr="00F21C0A" w:rsidRDefault="00F21C0A" w:rsidP="00F21C0A">
      <w:pPr>
        <w:suppressAutoHyphens/>
        <w:ind w:left="426" w:hanging="426"/>
        <w:rPr>
          <w:rFonts w:ascii="Arial Narrow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lang w:eastAsia="zh-CN"/>
        </w:rPr>
        <w:t>.........……………………………………………………………………………………………………………………………</w:t>
      </w:r>
    </w:p>
    <w:p w14:paraId="70E272C9" w14:textId="77777777" w:rsidR="00F21C0A" w:rsidRPr="00F21C0A" w:rsidRDefault="00F21C0A" w:rsidP="00F21C0A">
      <w:pPr>
        <w:suppressAutoHyphens/>
        <w:rPr>
          <w:rFonts w:ascii="Arial Narrow" w:hAnsi="Arial Narrow" w:cs="Segoe UI"/>
          <w:sz w:val="20"/>
          <w:szCs w:val="20"/>
          <w:lang w:eastAsia="zh-CN"/>
        </w:rPr>
      </w:pPr>
    </w:p>
    <w:p w14:paraId="3A5A7D02" w14:textId="77777777" w:rsidR="00F21C0A" w:rsidRPr="00F21C0A" w:rsidRDefault="00F21C0A" w:rsidP="00F21C0A">
      <w:pPr>
        <w:suppressAutoHyphens/>
        <w:rPr>
          <w:rFonts w:ascii="Arial Narrow" w:hAnsi="Arial Narrow" w:cs="Segoe UI"/>
          <w:sz w:val="20"/>
          <w:szCs w:val="20"/>
          <w:lang w:eastAsia="zh-CN"/>
        </w:rPr>
      </w:pPr>
    </w:p>
    <w:p w14:paraId="3C7A9676" w14:textId="77777777" w:rsidR="00F21C0A" w:rsidRPr="00F21C0A" w:rsidRDefault="00F21C0A" w:rsidP="00F21C0A">
      <w:pPr>
        <w:shd w:val="clear" w:color="auto" w:fill="BFBFBF"/>
        <w:tabs>
          <w:tab w:val="left" w:pos="7553"/>
        </w:tabs>
        <w:suppressAutoHyphens/>
        <w:rPr>
          <w:rFonts w:ascii="Arial Narrow" w:hAnsi="Arial Narrow" w:cs="Segoe UI"/>
          <w:sz w:val="22"/>
          <w:szCs w:val="22"/>
          <w:lang w:eastAsia="zh-CN"/>
        </w:rPr>
      </w:pPr>
      <w:r w:rsidRPr="00D329D8">
        <w:rPr>
          <w:rFonts w:ascii="Arial Narrow" w:hAnsi="Arial Narrow" w:cs="Segoe UI"/>
          <w:b/>
          <w:bCs/>
          <w:sz w:val="22"/>
          <w:szCs w:val="22"/>
          <w:highlight w:val="lightGray"/>
          <w:lang w:eastAsia="zh-CN"/>
        </w:rPr>
        <w:t>OŚWIADCZENIE DOTYCZĄCE PODANYCH INFORMACJI</w:t>
      </w:r>
      <w:r w:rsidRPr="00F21C0A">
        <w:rPr>
          <w:rFonts w:ascii="Arial Narrow" w:hAnsi="Arial Narrow" w:cs="Segoe UI"/>
          <w:sz w:val="22"/>
          <w:szCs w:val="22"/>
          <w:highlight w:val="lightGray"/>
          <w:lang w:eastAsia="zh-CN"/>
        </w:rPr>
        <w:t>:</w:t>
      </w:r>
      <w:r w:rsidRPr="00F21C0A">
        <w:rPr>
          <w:rFonts w:ascii="Arial Narrow" w:hAnsi="Arial Narrow" w:cs="Segoe UI"/>
          <w:sz w:val="22"/>
          <w:szCs w:val="22"/>
          <w:lang w:eastAsia="zh-CN"/>
        </w:rPr>
        <w:tab/>
      </w:r>
    </w:p>
    <w:p w14:paraId="45EAF373" w14:textId="77777777" w:rsidR="00F21C0A" w:rsidRPr="00F21C0A" w:rsidRDefault="00F21C0A" w:rsidP="00F21C0A">
      <w:pPr>
        <w:suppressAutoHyphens/>
        <w:ind w:firstLine="708"/>
        <w:rPr>
          <w:rFonts w:ascii="Arial Narrow" w:hAnsi="Arial Narrow" w:cs="Segoe UI"/>
          <w:sz w:val="22"/>
          <w:szCs w:val="22"/>
          <w:lang w:eastAsia="zh-CN"/>
        </w:rPr>
      </w:pPr>
    </w:p>
    <w:p w14:paraId="618A60A9" w14:textId="77777777" w:rsidR="00F21C0A" w:rsidRPr="00F21C0A" w:rsidRDefault="00F21C0A" w:rsidP="00F21C0A">
      <w:pPr>
        <w:suppressAutoHyphens/>
        <w:ind w:firstLine="708"/>
        <w:rPr>
          <w:rFonts w:ascii="Arial Narrow" w:hAnsi="Arial Narrow" w:cs="Segoe UI"/>
          <w:sz w:val="22"/>
          <w:szCs w:val="22"/>
          <w:lang w:eastAsia="zh-CN"/>
        </w:rPr>
      </w:pPr>
      <w:r w:rsidRPr="00F21C0A">
        <w:rPr>
          <w:rFonts w:ascii="Arial Narrow" w:hAnsi="Arial Narrow" w:cs="Segoe UI"/>
          <w:sz w:val="22"/>
          <w:szCs w:val="22"/>
          <w:lang w:eastAsia="zh-CN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4AB2417" w14:textId="77777777" w:rsidR="00F21C0A" w:rsidRPr="00F21C0A" w:rsidRDefault="00F21C0A" w:rsidP="00F21C0A">
      <w:pPr>
        <w:suppressAutoHyphens/>
        <w:rPr>
          <w:rFonts w:ascii="Arial Narrow" w:hAnsi="Arial Narrow" w:cs="Segoe UI"/>
          <w:sz w:val="22"/>
          <w:szCs w:val="22"/>
          <w:lang w:eastAsia="zh-CN"/>
        </w:rPr>
      </w:pPr>
    </w:p>
    <w:p w14:paraId="04944107" w14:textId="77777777" w:rsidR="00F21C0A" w:rsidRPr="00F21C0A" w:rsidRDefault="00F21C0A" w:rsidP="00F21C0A">
      <w:pPr>
        <w:widowControl w:val="0"/>
        <w:tabs>
          <w:tab w:val="left" w:pos="708"/>
        </w:tabs>
        <w:suppressAutoHyphens/>
        <w:rPr>
          <w:rFonts w:ascii="Arial Narrow" w:hAnsi="Arial Narrow" w:cs="Segoe UI"/>
          <w:sz w:val="20"/>
          <w:szCs w:val="20"/>
          <w:lang w:eastAsia="zh-CN"/>
        </w:rPr>
      </w:pPr>
    </w:p>
    <w:p w14:paraId="468F65A3" w14:textId="77777777" w:rsidR="00F21C0A" w:rsidRPr="00F21C0A" w:rsidRDefault="00F21C0A" w:rsidP="00F21C0A">
      <w:pPr>
        <w:widowControl w:val="0"/>
        <w:tabs>
          <w:tab w:val="left" w:pos="708"/>
        </w:tabs>
        <w:suppressAutoHyphens/>
        <w:jc w:val="center"/>
        <w:rPr>
          <w:rFonts w:ascii="Arial Narrow" w:hAnsi="Arial Narrow" w:cs="Segoe UI"/>
          <w:sz w:val="20"/>
          <w:szCs w:val="20"/>
          <w:lang w:eastAsia="zh-CN"/>
        </w:rPr>
      </w:pPr>
    </w:p>
    <w:p w14:paraId="063AEB9F" w14:textId="77777777" w:rsidR="00F21C0A" w:rsidRPr="00F21C0A" w:rsidRDefault="00F21C0A" w:rsidP="00F21C0A">
      <w:pPr>
        <w:widowControl w:val="0"/>
        <w:tabs>
          <w:tab w:val="left" w:pos="708"/>
        </w:tabs>
        <w:suppressAutoHyphens/>
        <w:jc w:val="center"/>
        <w:rPr>
          <w:rFonts w:ascii="Arial Narrow" w:hAnsi="Arial Narrow" w:cs="Segoe UI"/>
          <w:sz w:val="21"/>
          <w:szCs w:val="21"/>
          <w:lang w:eastAsia="zh-CN"/>
        </w:rPr>
      </w:pP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Niniejsze o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ś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wiadczenie nale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ż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y opatrzy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ć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 kwalifikowanym podpisem elektronicznym lub podpisem zaufanym 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br/>
        <w:t>lub podpisem osobistym w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ł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a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ś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ciwej, umocowanej osoby / w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ł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a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ś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ciwych, umocowanych osób</w:t>
      </w:r>
    </w:p>
    <w:p w14:paraId="1D6DD83A" w14:textId="77777777" w:rsidR="00F21C0A" w:rsidRPr="00F21C0A" w:rsidRDefault="00F21C0A" w:rsidP="00F21C0A">
      <w:pPr>
        <w:widowControl w:val="0"/>
        <w:tabs>
          <w:tab w:val="left" w:pos="708"/>
        </w:tabs>
        <w:suppressAutoHyphens/>
        <w:rPr>
          <w:rFonts w:ascii="Arial Narrow" w:hAnsi="Arial Narrow" w:cs="Segoe UI"/>
          <w:sz w:val="20"/>
          <w:szCs w:val="20"/>
          <w:lang w:eastAsia="zh-CN"/>
        </w:rPr>
      </w:pPr>
    </w:p>
    <w:p w14:paraId="1A0CFC05" w14:textId="77777777" w:rsidR="00F21C0A" w:rsidRDefault="00F21C0A" w:rsidP="00F21C0A">
      <w:pPr>
        <w:widowControl w:val="0"/>
        <w:tabs>
          <w:tab w:val="left" w:pos="708"/>
        </w:tabs>
        <w:suppressAutoHyphens/>
        <w:rPr>
          <w:rFonts w:ascii="Segoe UI" w:hAnsi="Segoe UI" w:cs="Segoe UI"/>
          <w:i/>
          <w:sz w:val="16"/>
          <w:szCs w:val="16"/>
          <w:lang w:eastAsia="zh-CN"/>
        </w:rPr>
      </w:pPr>
      <w:r>
        <w:rPr>
          <w:rFonts w:ascii="Segoe UI" w:hAnsi="Segoe UI" w:cs="Segoe UI"/>
          <w:i/>
          <w:sz w:val="16"/>
          <w:szCs w:val="16"/>
          <w:lang w:eastAsia="zh-CN"/>
        </w:rPr>
        <w:br w:type="page"/>
      </w:r>
    </w:p>
    <w:p w14:paraId="671324B8" w14:textId="77777777" w:rsidR="00095993" w:rsidRPr="00085FCB" w:rsidRDefault="00095993" w:rsidP="00095993">
      <w:pPr>
        <w:rPr>
          <w:rFonts w:ascii="Arial Narrow" w:hAnsi="Arial Narrow"/>
          <w:b/>
          <w:i/>
        </w:rPr>
        <w:sectPr w:rsidR="00095993" w:rsidRPr="00085FCB" w:rsidSect="007A5A9F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5" w:h="16837"/>
          <w:pgMar w:top="1417" w:right="1417" w:bottom="1417" w:left="1417" w:header="709" w:footer="210" w:gutter="0"/>
          <w:cols w:space="708"/>
          <w:docGrid w:linePitch="326"/>
        </w:sectPr>
      </w:pPr>
    </w:p>
    <w:p w14:paraId="671324B9" w14:textId="77777777" w:rsidR="00095993" w:rsidRPr="00BD1B30" w:rsidRDefault="00095993" w:rsidP="00095993">
      <w:pPr>
        <w:autoSpaceDE w:val="0"/>
        <w:rPr>
          <w:rFonts w:ascii="Arial Narrow" w:hAnsi="Arial Narrow"/>
          <w:sz w:val="22"/>
          <w:szCs w:val="20"/>
        </w:rPr>
      </w:pPr>
    </w:p>
    <w:p w14:paraId="671324BA" w14:textId="77777777" w:rsidR="00726394" w:rsidRPr="00BD1B30" w:rsidRDefault="00726394">
      <w:pPr>
        <w:pStyle w:val="Tytu"/>
        <w:jc w:val="right"/>
        <w:rPr>
          <w:rFonts w:ascii="Arial Narrow" w:hAnsi="Arial Narrow"/>
          <w:b w:val="0"/>
          <w:sz w:val="36"/>
          <w:szCs w:val="36"/>
        </w:rPr>
      </w:pPr>
    </w:p>
    <w:p w14:paraId="671324BB" w14:textId="5E228C6C" w:rsidR="00726394" w:rsidRPr="00BD1B30" w:rsidRDefault="005874CE">
      <w:pPr>
        <w:pStyle w:val="Nagwek2"/>
        <w:jc w:val="right"/>
        <w:rPr>
          <w:rFonts w:ascii="Arial Narrow" w:hAnsi="Arial Narrow"/>
          <w:b w:val="0"/>
          <w:i w:val="0"/>
          <w:sz w:val="24"/>
          <w:szCs w:val="24"/>
        </w:rPr>
      </w:pPr>
      <w:r w:rsidRPr="00BD1B30">
        <w:rPr>
          <w:rFonts w:ascii="Arial Narrow" w:hAnsi="Arial Narrow"/>
          <w:b w:val="0"/>
          <w:i w:val="0"/>
          <w:sz w:val="24"/>
          <w:szCs w:val="24"/>
        </w:rPr>
        <w:t xml:space="preserve">          </w:t>
      </w:r>
    </w:p>
    <w:tbl>
      <w:tblPr>
        <w:tblW w:w="931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0"/>
      </w:tblGrid>
      <w:tr w:rsidR="007D423F" w:rsidRPr="00F21C0A" w14:paraId="19AF087F" w14:textId="77777777" w:rsidTr="0002353F">
        <w:trPr>
          <w:trHeight w:val="3184"/>
        </w:trPr>
        <w:tc>
          <w:tcPr>
            <w:tcW w:w="9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CDB8A0" w14:textId="77777777" w:rsidR="007D423F" w:rsidRPr="00F21C0A" w:rsidRDefault="007D423F" w:rsidP="00A41011">
            <w:pPr>
              <w:suppressAutoHyphens/>
              <w:spacing w:line="276" w:lineRule="auto"/>
              <w:ind w:left="100" w:right="1"/>
              <w:jc w:val="center"/>
              <w:rPr>
                <w:rFonts w:ascii="Arial Narrow" w:hAnsi="Arial Narrow" w:cs="Segoe UI"/>
                <w:b/>
                <w:bCs/>
                <w:sz w:val="22"/>
                <w:szCs w:val="22"/>
                <w:lang w:eastAsia="zh-CN"/>
              </w:rPr>
            </w:pPr>
            <w:r w:rsidRPr="00F21C0A">
              <w:rPr>
                <w:rFonts w:ascii="Arial Narrow" w:hAnsi="Arial Narrow" w:cs="Segoe UI"/>
                <w:b/>
                <w:bCs/>
                <w:sz w:val="22"/>
                <w:szCs w:val="22"/>
                <w:lang w:eastAsia="zh-CN"/>
              </w:rPr>
              <w:t>DANE DOTYCZĄCE WYKONAWCY</w:t>
            </w:r>
          </w:p>
          <w:p w14:paraId="2430AA3E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Nazwa i adres Wykonawcy:</w:t>
            </w:r>
          </w:p>
          <w:p w14:paraId="79FFD760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                         ………………………………………………..…………………..................................................................................</w:t>
            </w:r>
          </w:p>
          <w:p w14:paraId="66F66952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jc w:val="center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……………………………………………………………………………………….……..………………………..……....…..</w:t>
            </w:r>
          </w:p>
          <w:p w14:paraId="16335AEA" w14:textId="77777777" w:rsidR="007D423F" w:rsidRPr="00F21C0A" w:rsidRDefault="007D423F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                                 poda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ć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firm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ę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/pe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ł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n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ą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nazw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ę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i adres Wykonawcy, w tym województwo …………………………………………</w:t>
            </w:r>
            <w:proofErr w:type="gramStart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…….</w:t>
            </w:r>
            <w:proofErr w:type="gramEnd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</w:t>
            </w:r>
          </w:p>
          <w:p w14:paraId="4B337A9B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</w:p>
          <w:p w14:paraId="10F35D9C" w14:textId="77777777" w:rsidR="007D423F" w:rsidRPr="00F21C0A" w:rsidRDefault="007D423F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REGON ….............................................................. NIP/</w:t>
            </w:r>
            <w:proofErr w:type="gramStart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PESEL  …</w:t>
            </w:r>
            <w:proofErr w:type="gramEnd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..............................................................................</w:t>
            </w:r>
          </w:p>
          <w:p w14:paraId="2C5A54D3" w14:textId="77777777" w:rsidR="00933EC4" w:rsidRPr="00F21C0A" w:rsidRDefault="00933EC4" w:rsidP="00933EC4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Segoe UI"/>
                <w:sz w:val="20"/>
                <w:szCs w:val="20"/>
                <w:lang w:eastAsia="zh-CN"/>
              </w:rPr>
              <w:t>KRS (jeśli dotyczy) ……………………………….</w:t>
            </w:r>
          </w:p>
          <w:p w14:paraId="3FDCEE4E" w14:textId="77777777" w:rsidR="007D423F" w:rsidRPr="00F21C0A" w:rsidRDefault="007D423F" w:rsidP="007D423F">
            <w:pPr>
              <w:suppressAutoHyphens/>
              <w:spacing w:line="276" w:lineRule="auto"/>
              <w:ind w:left="100" w:right="1"/>
              <w:rPr>
                <w:rFonts w:ascii="Arial Narrow" w:hAnsi="Arial Narrow" w:cs="Arial"/>
                <w:sz w:val="18"/>
                <w:szCs w:val="18"/>
                <w:u w:val="single"/>
                <w:lang w:eastAsia="zh-CN"/>
              </w:rPr>
            </w:pPr>
          </w:p>
        </w:tc>
      </w:tr>
    </w:tbl>
    <w:p w14:paraId="183CABC2" w14:textId="77777777" w:rsidR="0002353F" w:rsidRDefault="0002353F" w:rsidP="0002353F">
      <w:pPr>
        <w:pStyle w:val="Nagwek1"/>
        <w:jc w:val="right"/>
        <w:rPr>
          <w:rFonts w:ascii="Arial Narrow" w:hAnsi="Arial Narrow"/>
          <w:b w:val="0"/>
          <w:szCs w:val="24"/>
        </w:rPr>
      </w:pPr>
    </w:p>
    <w:p w14:paraId="47B07EE0" w14:textId="55E6F472" w:rsidR="007D423F" w:rsidRDefault="0002353F" w:rsidP="0002353F">
      <w:pPr>
        <w:pStyle w:val="Nagwek1"/>
        <w:jc w:val="right"/>
        <w:rPr>
          <w:rFonts w:ascii="Arial Narrow" w:hAnsi="Arial Narrow"/>
          <w:sz w:val="44"/>
          <w:szCs w:val="32"/>
        </w:rPr>
      </w:pPr>
      <w:r w:rsidRPr="00BD1B30">
        <w:rPr>
          <w:rFonts w:ascii="Arial Narrow" w:hAnsi="Arial Narrow"/>
          <w:b w:val="0"/>
          <w:szCs w:val="24"/>
        </w:rPr>
        <w:t xml:space="preserve">Załącznik nr </w:t>
      </w:r>
      <w:r>
        <w:rPr>
          <w:rFonts w:ascii="Arial Narrow" w:hAnsi="Arial Narrow"/>
          <w:b w:val="0"/>
          <w:i/>
          <w:szCs w:val="24"/>
          <w:lang w:val="pl-PL"/>
        </w:rPr>
        <w:t>3</w:t>
      </w:r>
      <w:r w:rsidRPr="00BD1B30">
        <w:rPr>
          <w:rFonts w:ascii="Arial Narrow" w:hAnsi="Arial Narrow"/>
          <w:b w:val="0"/>
          <w:szCs w:val="24"/>
        </w:rPr>
        <w:t xml:space="preserve">                              </w:t>
      </w:r>
    </w:p>
    <w:p w14:paraId="671324BC" w14:textId="2B827ADF" w:rsidR="00726394" w:rsidRPr="00D55628" w:rsidRDefault="005874CE">
      <w:pPr>
        <w:pStyle w:val="Nagwek1"/>
        <w:jc w:val="center"/>
        <w:rPr>
          <w:rFonts w:ascii="Arial Narrow" w:hAnsi="Arial Narrow"/>
          <w:sz w:val="44"/>
          <w:szCs w:val="32"/>
          <w:lang w:val="pl-PL"/>
        </w:rPr>
      </w:pPr>
      <w:r w:rsidRPr="00D55628">
        <w:rPr>
          <w:rFonts w:ascii="Arial Narrow" w:hAnsi="Arial Narrow"/>
          <w:sz w:val="44"/>
          <w:szCs w:val="32"/>
        </w:rPr>
        <w:t xml:space="preserve">WYKAZ </w:t>
      </w:r>
      <w:r w:rsidR="004F2CFD" w:rsidRPr="00D55628">
        <w:rPr>
          <w:rFonts w:ascii="Arial Narrow" w:hAnsi="Arial Narrow"/>
          <w:sz w:val="44"/>
          <w:szCs w:val="32"/>
          <w:lang w:val="pl-PL"/>
        </w:rPr>
        <w:t>NARZĘDZI</w:t>
      </w:r>
    </w:p>
    <w:p w14:paraId="671324BD" w14:textId="77777777" w:rsidR="00097144" w:rsidRPr="00BD1B30" w:rsidRDefault="00097144" w:rsidP="00097144">
      <w:pPr>
        <w:rPr>
          <w:rFonts w:ascii="Arial Narrow" w:hAnsi="Arial Narrow"/>
        </w:rPr>
      </w:pPr>
    </w:p>
    <w:p w14:paraId="671324BF" w14:textId="2F1A32EC" w:rsidR="002B1B21" w:rsidRPr="00BD1B30" w:rsidRDefault="00097144">
      <w:pPr>
        <w:rPr>
          <w:rFonts w:ascii="Arial Narrow" w:hAnsi="Arial Narrow"/>
          <w:b/>
        </w:rPr>
      </w:pPr>
      <w:r w:rsidRPr="00BD1B30">
        <w:rPr>
          <w:rFonts w:ascii="Arial Narrow" w:hAnsi="Arial Narrow"/>
        </w:rPr>
        <w:t xml:space="preserve">Nazwa postępowania: </w:t>
      </w:r>
      <w:r w:rsidR="002B1B21" w:rsidRPr="00BD1B30">
        <w:rPr>
          <w:rFonts w:ascii="Arial Narrow" w:hAnsi="Arial Narrow"/>
          <w:b/>
        </w:rPr>
        <w:t>„</w:t>
      </w:r>
      <w:r w:rsidR="004F2CFD">
        <w:rPr>
          <w:rFonts w:ascii="Arial Narrow" w:hAnsi="Arial Narrow"/>
          <w:b/>
        </w:rPr>
        <w:t xml:space="preserve">pn. </w:t>
      </w:r>
      <w:r w:rsidR="003D3B1C" w:rsidRPr="00E31AE6">
        <w:rPr>
          <w:rFonts w:ascii="Arial Narrow" w:hAnsi="Arial Narrow" w:cs="Arial"/>
          <w:b/>
        </w:rPr>
        <w:t>„Rozdrobnienie odpadów wielkogabarytowych w latach 202</w:t>
      </w:r>
      <w:r w:rsidR="00D329D8">
        <w:rPr>
          <w:rFonts w:ascii="Arial Narrow" w:hAnsi="Arial Narrow" w:cs="Arial"/>
          <w:b/>
        </w:rPr>
        <w:t>1</w:t>
      </w:r>
      <w:r w:rsidR="003D3B1C" w:rsidRPr="00E31AE6">
        <w:rPr>
          <w:rFonts w:ascii="Arial Narrow" w:hAnsi="Arial Narrow" w:cs="Arial"/>
          <w:b/>
        </w:rPr>
        <w:t>-202</w:t>
      </w:r>
      <w:r w:rsidR="00D329D8">
        <w:rPr>
          <w:rFonts w:ascii="Arial Narrow" w:hAnsi="Arial Narrow" w:cs="Arial"/>
          <w:b/>
        </w:rPr>
        <w:t>2</w:t>
      </w:r>
      <w:r w:rsidR="003D3B1C" w:rsidRPr="00E31AE6">
        <w:rPr>
          <w:rFonts w:ascii="Arial Narrow" w:hAnsi="Arial Narrow" w:cs="Arial"/>
          <w:b/>
        </w:rPr>
        <w:t>.</w:t>
      </w:r>
      <w:r w:rsidR="003D3B1C" w:rsidRPr="0096573F">
        <w:rPr>
          <w:rFonts w:ascii="Arial Narrow" w:hAnsi="Arial Narrow" w:cs="Arial"/>
          <w:b/>
        </w:rPr>
        <w:t xml:space="preserve">” Postępowanie </w:t>
      </w:r>
      <w:proofErr w:type="gramStart"/>
      <w:r w:rsidR="003D3B1C" w:rsidRPr="0096573F">
        <w:rPr>
          <w:rFonts w:ascii="Arial Narrow" w:hAnsi="Arial Narrow" w:cs="Arial"/>
          <w:b/>
        </w:rPr>
        <w:t>nr  MPGO.AX.P</w:t>
      </w:r>
      <w:proofErr w:type="gramEnd"/>
      <w:r w:rsidR="003D3B1C">
        <w:rPr>
          <w:rFonts w:ascii="Arial Narrow" w:hAnsi="Arial Narrow" w:cs="Arial"/>
          <w:b/>
        </w:rPr>
        <w:t>4</w:t>
      </w:r>
      <w:r w:rsidR="003D3B1C" w:rsidRPr="0096573F">
        <w:rPr>
          <w:rFonts w:ascii="Arial Narrow" w:hAnsi="Arial Narrow" w:cs="Arial"/>
          <w:b/>
        </w:rPr>
        <w:t>.20</w:t>
      </w:r>
      <w:r w:rsidR="003D3B1C">
        <w:rPr>
          <w:rFonts w:ascii="Arial Narrow" w:hAnsi="Arial Narrow" w:cs="Arial"/>
          <w:b/>
        </w:rPr>
        <w:t>20</w:t>
      </w:r>
    </w:p>
    <w:p w14:paraId="671324C3" w14:textId="77777777" w:rsidR="00726394" w:rsidRPr="00BD1B30" w:rsidRDefault="00726394">
      <w:pPr>
        <w:pStyle w:val="Default"/>
        <w:tabs>
          <w:tab w:val="left" w:pos="720"/>
        </w:tabs>
        <w:jc w:val="both"/>
        <w:rPr>
          <w:rFonts w:ascii="Arial Narrow" w:hAnsi="Arial Narrow" w:cs="Times New Roman"/>
          <w:color w:val="auto"/>
          <w:szCs w:val="20"/>
        </w:rPr>
      </w:pPr>
    </w:p>
    <w:p w14:paraId="671324C4" w14:textId="77777777" w:rsidR="00726394" w:rsidRPr="00BD1B30" w:rsidRDefault="004F2CFD">
      <w:pPr>
        <w:pStyle w:val="Default"/>
        <w:tabs>
          <w:tab w:val="left" w:pos="720"/>
        </w:tabs>
        <w:jc w:val="both"/>
        <w:rPr>
          <w:rFonts w:ascii="Arial Narrow" w:hAnsi="Arial Narrow" w:cs="Times New Roman"/>
          <w:color w:val="auto"/>
        </w:rPr>
      </w:pPr>
      <w:r w:rsidRPr="004F2CFD">
        <w:rPr>
          <w:rFonts w:ascii="Arial Narrow" w:hAnsi="Arial Narrow"/>
          <w:noProof/>
        </w:rPr>
        <w:t>Wykazu narzędzi osób wykazu narzędzi, wyposażenia zakładu lub urządzeń technicznych dostępnych wykonawcy w celu wykonania zamówienia publicznego wraz z informacją o podstawie do dysponowania tymi zasobami</w:t>
      </w:r>
    </w:p>
    <w:tbl>
      <w:tblPr>
        <w:tblpPr w:leftFromText="141" w:rightFromText="141" w:vertAnchor="text" w:horzAnchor="margin" w:tblpY="12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3181"/>
        <w:gridCol w:w="2747"/>
        <w:gridCol w:w="1504"/>
        <w:gridCol w:w="1502"/>
      </w:tblGrid>
      <w:tr w:rsidR="00EE7C6F" w:rsidRPr="009921CA" w14:paraId="671324CA" w14:textId="77777777" w:rsidTr="00EE7C6F">
        <w:tc>
          <w:tcPr>
            <w:tcW w:w="248" w:type="pct"/>
            <w:shd w:val="clear" w:color="auto" w:fill="auto"/>
          </w:tcPr>
          <w:p w14:paraId="671324C5" w14:textId="77777777" w:rsidR="00EE7C6F" w:rsidRPr="009921CA" w:rsidRDefault="00EE7C6F" w:rsidP="009921CA">
            <w:pPr>
              <w:snapToGrid w:val="0"/>
              <w:jc w:val="center"/>
              <w:rPr>
                <w:rFonts w:ascii="Arial Narrow" w:hAnsi="Arial Narrow"/>
              </w:rPr>
            </w:pPr>
            <w:r w:rsidRPr="009921CA">
              <w:rPr>
                <w:rFonts w:ascii="Arial Narrow" w:hAnsi="Arial Narrow"/>
              </w:rPr>
              <w:t>Lp.</w:t>
            </w:r>
          </w:p>
        </w:tc>
        <w:tc>
          <w:tcPr>
            <w:tcW w:w="1692" w:type="pct"/>
            <w:shd w:val="clear" w:color="auto" w:fill="auto"/>
          </w:tcPr>
          <w:p w14:paraId="671324C6" w14:textId="77777777" w:rsidR="00EE7C6F" w:rsidRPr="009921CA" w:rsidRDefault="00EE7C6F" w:rsidP="009921CA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</w:rPr>
              <w:t>Producent i nazwa urządzenia do rozdrabniania odpadów</w:t>
            </w:r>
          </w:p>
        </w:tc>
        <w:tc>
          <w:tcPr>
            <w:tcW w:w="1461" w:type="pct"/>
            <w:shd w:val="clear" w:color="auto" w:fill="auto"/>
          </w:tcPr>
          <w:p w14:paraId="671324C7" w14:textId="77777777" w:rsidR="00EE7C6F" w:rsidRPr="009921CA" w:rsidRDefault="00EE7C6F" w:rsidP="00D55628">
            <w:pPr>
              <w:snapToGrid w:val="0"/>
              <w:jc w:val="center"/>
              <w:rPr>
                <w:rFonts w:ascii="Arial Narrow" w:hAnsi="Arial Narrow"/>
              </w:rPr>
            </w:pPr>
            <w:r w:rsidRPr="00D55628">
              <w:rPr>
                <w:rFonts w:ascii="Arial Narrow" w:hAnsi="Arial Narrow"/>
              </w:rPr>
              <w:t xml:space="preserve">Charakterystyka </w:t>
            </w:r>
            <w:r>
              <w:rPr>
                <w:rFonts w:ascii="Arial Narrow" w:hAnsi="Arial Narrow"/>
              </w:rPr>
              <w:t xml:space="preserve">urządzenia (w nawiązaniu do wymogów SIWZ) </w:t>
            </w:r>
          </w:p>
        </w:tc>
        <w:tc>
          <w:tcPr>
            <w:tcW w:w="800" w:type="pct"/>
            <w:shd w:val="clear" w:color="auto" w:fill="auto"/>
          </w:tcPr>
          <w:p w14:paraId="671324C8" w14:textId="77777777" w:rsidR="00EE7C6F" w:rsidRPr="009921CA" w:rsidRDefault="00EE7C6F" w:rsidP="009921CA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Wydajność (Mg/h)</w:t>
            </w:r>
          </w:p>
        </w:tc>
        <w:tc>
          <w:tcPr>
            <w:tcW w:w="799" w:type="pct"/>
          </w:tcPr>
          <w:p w14:paraId="671324C9" w14:textId="77777777" w:rsidR="00EE7C6F" w:rsidRDefault="00EE7C6F" w:rsidP="009921CA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Forma dysponowania</w:t>
            </w:r>
          </w:p>
        </w:tc>
      </w:tr>
      <w:tr w:rsidR="00EE7C6F" w:rsidRPr="009921CA" w14:paraId="671324D3" w14:textId="77777777" w:rsidTr="00EE7C6F">
        <w:trPr>
          <w:trHeight w:val="2126"/>
        </w:trPr>
        <w:tc>
          <w:tcPr>
            <w:tcW w:w="248" w:type="pct"/>
            <w:shd w:val="clear" w:color="auto" w:fill="auto"/>
          </w:tcPr>
          <w:p w14:paraId="671324CB" w14:textId="77777777" w:rsidR="00EE7C6F" w:rsidRPr="009921CA" w:rsidRDefault="00EE7C6F" w:rsidP="009921CA">
            <w:pPr>
              <w:snapToGrid w:val="0"/>
              <w:jc w:val="both"/>
              <w:rPr>
                <w:rFonts w:ascii="Arial Narrow" w:hAnsi="Arial Narrow"/>
              </w:rPr>
            </w:pPr>
            <w:r w:rsidRPr="009921CA">
              <w:rPr>
                <w:rFonts w:ascii="Arial Narrow" w:hAnsi="Arial Narrow"/>
              </w:rPr>
              <w:t>1.</w:t>
            </w:r>
          </w:p>
        </w:tc>
        <w:tc>
          <w:tcPr>
            <w:tcW w:w="1692" w:type="pct"/>
            <w:shd w:val="clear" w:color="auto" w:fill="auto"/>
          </w:tcPr>
          <w:p w14:paraId="671324CC" w14:textId="77777777" w:rsidR="00EE7C6F" w:rsidRPr="009921CA" w:rsidRDefault="00EE7C6F" w:rsidP="009921CA">
            <w:pPr>
              <w:snapToGrid w:val="0"/>
              <w:jc w:val="both"/>
              <w:rPr>
                <w:rFonts w:ascii="Arial Narrow" w:hAnsi="Arial Narrow"/>
              </w:rPr>
            </w:pPr>
          </w:p>
          <w:p w14:paraId="671324CD" w14:textId="77777777" w:rsidR="00EE7C6F" w:rsidRPr="009921CA" w:rsidRDefault="00EE7C6F" w:rsidP="009921CA">
            <w:pPr>
              <w:jc w:val="both"/>
              <w:rPr>
                <w:rFonts w:ascii="Arial Narrow" w:hAnsi="Arial Narrow"/>
              </w:rPr>
            </w:pPr>
          </w:p>
          <w:p w14:paraId="671324CE" w14:textId="77777777" w:rsidR="00EE7C6F" w:rsidRPr="009921CA" w:rsidRDefault="00EE7C6F" w:rsidP="009921CA">
            <w:pPr>
              <w:jc w:val="both"/>
              <w:rPr>
                <w:rFonts w:ascii="Arial Narrow" w:hAnsi="Arial Narrow"/>
              </w:rPr>
            </w:pPr>
          </w:p>
          <w:p w14:paraId="671324CF" w14:textId="77777777" w:rsidR="00EE7C6F" w:rsidRPr="009921CA" w:rsidRDefault="00EE7C6F" w:rsidP="009921CA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61" w:type="pct"/>
            <w:shd w:val="clear" w:color="auto" w:fill="auto"/>
          </w:tcPr>
          <w:p w14:paraId="671324D0" w14:textId="77777777" w:rsidR="00EE7C6F" w:rsidRPr="009921CA" w:rsidRDefault="00EE7C6F" w:rsidP="009921CA">
            <w:pPr>
              <w:snapToGri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800" w:type="pct"/>
            <w:shd w:val="clear" w:color="auto" w:fill="auto"/>
          </w:tcPr>
          <w:p w14:paraId="671324D1" w14:textId="77777777" w:rsidR="00EE7C6F" w:rsidRPr="009921CA" w:rsidRDefault="00EE7C6F" w:rsidP="009921CA">
            <w:pPr>
              <w:snapToGri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799" w:type="pct"/>
          </w:tcPr>
          <w:p w14:paraId="671324D2" w14:textId="77777777" w:rsidR="00EE7C6F" w:rsidRPr="009921CA" w:rsidRDefault="00EE7C6F" w:rsidP="009921CA">
            <w:pPr>
              <w:snapToGrid w:val="0"/>
              <w:jc w:val="both"/>
              <w:rPr>
                <w:rFonts w:ascii="Arial Narrow" w:hAnsi="Arial Narrow"/>
              </w:rPr>
            </w:pPr>
          </w:p>
        </w:tc>
      </w:tr>
    </w:tbl>
    <w:p w14:paraId="671324D4" w14:textId="77777777" w:rsidR="00726394" w:rsidRPr="00BD1B30" w:rsidRDefault="00726394">
      <w:pPr>
        <w:jc w:val="both"/>
        <w:rPr>
          <w:rFonts w:ascii="Arial Narrow" w:hAnsi="Arial Narrow"/>
        </w:rPr>
      </w:pPr>
    </w:p>
    <w:p w14:paraId="671324DE" w14:textId="0DC48FE4" w:rsidR="00D55628" w:rsidRDefault="00D55628">
      <w:pPr>
        <w:rPr>
          <w:rFonts w:ascii="Arial Narrow" w:hAnsi="Arial Narrow"/>
        </w:rPr>
      </w:pPr>
    </w:p>
    <w:p w14:paraId="48D0D6EC" w14:textId="77777777" w:rsidR="00933EC4" w:rsidRDefault="00933EC4">
      <w:pPr>
        <w:rPr>
          <w:rFonts w:ascii="Arial Narrow" w:hAnsi="Arial Narrow"/>
        </w:rPr>
      </w:pPr>
    </w:p>
    <w:p w14:paraId="671324DF" w14:textId="77777777" w:rsidR="00D55628" w:rsidRDefault="00D55628">
      <w:pPr>
        <w:rPr>
          <w:rFonts w:ascii="Arial Narrow" w:hAnsi="Arial Narrow"/>
        </w:rPr>
      </w:pPr>
    </w:p>
    <w:p w14:paraId="671324E0" w14:textId="77777777" w:rsidR="00D55628" w:rsidRDefault="00D55628">
      <w:pPr>
        <w:rPr>
          <w:rFonts w:ascii="Arial Narrow" w:hAnsi="Arial Narrow"/>
        </w:rPr>
      </w:pPr>
    </w:p>
    <w:p w14:paraId="1D657868" w14:textId="77777777" w:rsidR="0002353F" w:rsidRPr="00F21C0A" w:rsidRDefault="0002353F" w:rsidP="0002353F">
      <w:pPr>
        <w:widowControl w:val="0"/>
        <w:tabs>
          <w:tab w:val="left" w:pos="708"/>
        </w:tabs>
        <w:suppressAutoHyphens/>
        <w:jc w:val="center"/>
        <w:rPr>
          <w:rFonts w:ascii="Arial Narrow" w:hAnsi="Arial Narrow" w:cs="Segoe UI"/>
          <w:sz w:val="21"/>
          <w:szCs w:val="21"/>
          <w:lang w:eastAsia="zh-CN"/>
        </w:rPr>
      </w:pP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Niniejsze </w:t>
      </w:r>
      <w:r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ofertę 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nale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ż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y opatrzy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ć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 kwalifikowanym podpisem elektronicznym lub podpisem zaufanym 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br/>
        <w:t>lub podpisem osobistym w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ł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a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ś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ciwej, umocowanej osoby / w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ł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a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ś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ciwych, umocowanych osób</w:t>
      </w:r>
    </w:p>
    <w:p w14:paraId="0872A9BE" w14:textId="5363DAA1" w:rsidR="007D423F" w:rsidRDefault="007D423F" w:rsidP="00D55628">
      <w:pPr>
        <w:spacing w:line="340" w:lineRule="atLeast"/>
        <w:rPr>
          <w:rFonts w:ascii="Arial Narrow" w:hAnsi="Arial Narrow"/>
          <w:i/>
        </w:rPr>
      </w:pPr>
    </w:p>
    <w:p w14:paraId="38C73060" w14:textId="6AD94BF2" w:rsidR="007D423F" w:rsidRDefault="007D423F" w:rsidP="00D55628">
      <w:pPr>
        <w:spacing w:line="340" w:lineRule="atLeast"/>
        <w:rPr>
          <w:rFonts w:ascii="Arial Narrow" w:hAnsi="Arial Narrow"/>
          <w:i/>
        </w:rPr>
      </w:pPr>
    </w:p>
    <w:p w14:paraId="2D4365F9" w14:textId="5D051EE5" w:rsidR="007D423F" w:rsidRDefault="007D423F" w:rsidP="00D55628">
      <w:pPr>
        <w:spacing w:line="340" w:lineRule="atLeast"/>
        <w:rPr>
          <w:rFonts w:ascii="Arial Narrow" w:hAnsi="Arial Narrow"/>
          <w:i/>
        </w:rPr>
      </w:pPr>
    </w:p>
    <w:p w14:paraId="287F21AB" w14:textId="77777777" w:rsidR="005F2939" w:rsidRDefault="005F2939" w:rsidP="00D55628">
      <w:pPr>
        <w:spacing w:line="340" w:lineRule="atLeast"/>
        <w:rPr>
          <w:rFonts w:ascii="Arial Narrow" w:hAnsi="Arial Narrow"/>
          <w:i/>
        </w:rPr>
      </w:pPr>
    </w:p>
    <w:p w14:paraId="100C7DB5" w14:textId="4A3F3017" w:rsidR="007D423F" w:rsidRDefault="007D423F" w:rsidP="00D55628">
      <w:pPr>
        <w:spacing w:line="340" w:lineRule="atLeast"/>
        <w:rPr>
          <w:rFonts w:ascii="Arial Narrow" w:hAnsi="Arial Narrow"/>
          <w:i/>
        </w:rPr>
      </w:pPr>
    </w:p>
    <w:p w14:paraId="7524CA0E" w14:textId="77777777" w:rsidR="007D423F" w:rsidRDefault="007D423F" w:rsidP="00D55628">
      <w:pPr>
        <w:spacing w:line="340" w:lineRule="atLeast"/>
        <w:rPr>
          <w:rFonts w:ascii="Arial Narrow" w:hAnsi="Arial Narrow"/>
          <w:i/>
        </w:rPr>
      </w:pPr>
    </w:p>
    <w:p w14:paraId="3807A431" w14:textId="6F33A7E1" w:rsidR="007D423F" w:rsidRPr="005F2939" w:rsidRDefault="007D423F" w:rsidP="007D423F">
      <w:pPr>
        <w:ind w:left="5246" w:firstLine="708"/>
        <w:jc w:val="right"/>
        <w:rPr>
          <w:rFonts w:ascii="Arial Narrow" w:hAnsi="Arial Narrow" w:cs="Arial"/>
          <w:sz w:val="22"/>
          <w:szCs w:val="22"/>
        </w:rPr>
      </w:pPr>
      <w:r w:rsidRPr="005F2939">
        <w:rPr>
          <w:rFonts w:ascii="Arial Narrow" w:hAnsi="Arial Narrow" w:cs="Arial"/>
          <w:sz w:val="22"/>
          <w:szCs w:val="22"/>
        </w:rPr>
        <w:t xml:space="preserve">Załącznik nr </w:t>
      </w:r>
      <w:r w:rsidR="005F2939" w:rsidRPr="005F2939">
        <w:rPr>
          <w:rFonts w:ascii="Arial Narrow" w:hAnsi="Arial Narrow" w:cs="Arial"/>
          <w:sz w:val="22"/>
          <w:szCs w:val="22"/>
        </w:rPr>
        <w:t>4</w:t>
      </w:r>
      <w:r w:rsidRPr="005F2939">
        <w:rPr>
          <w:rFonts w:ascii="Arial Narrow" w:hAnsi="Arial Narrow" w:cs="Arial"/>
          <w:sz w:val="22"/>
          <w:szCs w:val="22"/>
        </w:rPr>
        <w:t xml:space="preserve"> do SWZ </w:t>
      </w:r>
    </w:p>
    <w:p w14:paraId="1832B95B" w14:textId="77777777" w:rsidR="007D423F" w:rsidRPr="00C562FE" w:rsidRDefault="007D423F" w:rsidP="007D423F">
      <w:pPr>
        <w:ind w:left="5246" w:firstLine="708"/>
        <w:jc w:val="right"/>
        <w:rPr>
          <w:rFonts w:ascii="Arial Narrow" w:hAnsi="Arial Narrow" w:cs="Arial"/>
          <w:sz w:val="20"/>
          <w:szCs w:val="20"/>
        </w:rPr>
      </w:pPr>
    </w:p>
    <w:p w14:paraId="6CFD8B75" w14:textId="77777777" w:rsidR="007D423F" w:rsidRPr="00C562FE" w:rsidRDefault="007D423F" w:rsidP="007D423F">
      <w:pPr>
        <w:ind w:left="5246" w:firstLine="708"/>
        <w:jc w:val="right"/>
        <w:rPr>
          <w:rFonts w:ascii="Arial Narrow" w:hAnsi="Arial Narrow" w:cs="Arial"/>
        </w:rPr>
      </w:pPr>
      <w:r w:rsidRPr="00C562FE">
        <w:rPr>
          <w:rFonts w:ascii="Arial Narrow" w:hAnsi="Arial Narrow" w:cs="Arial"/>
        </w:rPr>
        <w:t>Zamawiający:</w:t>
      </w:r>
    </w:p>
    <w:p w14:paraId="55DBF892" w14:textId="77777777" w:rsidR="007D423F" w:rsidRPr="00C562FE" w:rsidRDefault="007D423F" w:rsidP="007D423F">
      <w:pPr>
        <w:ind w:left="5246" w:firstLine="708"/>
        <w:jc w:val="right"/>
        <w:rPr>
          <w:rFonts w:ascii="Arial Narrow" w:hAnsi="Arial Narrow" w:cs="Arial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0"/>
      </w:tblGrid>
      <w:tr w:rsidR="005F2939" w:rsidRPr="00F21C0A" w14:paraId="5EB8D937" w14:textId="77777777" w:rsidTr="00A41011">
        <w:trPr>
          <w:trHeight w:val="3184"/>
        </w:trPr>
        <w:tc>
          <w:tcPr>
            <w:tcW w:w="9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6580CE" w14:textId="77777777" w:rsidR="005F2939" w:rsidRPr="00F21C0A" w:rsidRDefault="005F2939" w:rsidP="00A41011">
            <w:pPr>
              <w:suppressAutoHyphens/>
              <w:spacing w:line="276" w:lineRule="auto"/>
              <w:ind w:left="100" w:right="1"/>
              <w:jc w:val="center"/>
              <w:rPr>
                <w:rFonts w:ascii="Arial Narrow" w:hAnsi="Arial Narrow" w:cs="Segoe UI"/>
                <w:b/>
                <w:bCs/>
                <w:sz w:val="22"/>
                <w:szCs w:val="22"/>
                <w:lang w:eastAsia="zh-CN"/>
              </w:rPr>
            </w:pPr>
            <w:r w:rsidRPr="00F21C0A">
              <w:rPr>
                <w:rFonts w:ascii="Arial Narrow" w:hAnsi="Arial Narrow" w:cs="Segoe UI"/>
                <w:b/>
                <w:bCs/>
                <w:sz w:val="22"/>
                <w:szCs w:val="22"/>
                <w:lang w:eastAsia="zh-CN"/>
              </w:rPr>
              <w:t>DANE DOTYCZĄCE WYKONAWCY</w:t>
            </w:r>
          </w:p>
          <w:p w14:paraId="1D0B26FF" w14:textId="77777777" w:rsidR="005F2939" w:rsidRPr="00F21C0A" w:rsidRDefault="005F2939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Nazwa i adres Wykonawcy:</w:t>
            </w:r>
          </w:p>
          <w:p w14:paraId="4FE3B50A" w14:textId="77777777" w:rsidR="005F2939" w:rsidRPr="00F21C0A" w:rsidRDefault="005F2939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                         ………………………………………………..…………………..................................................................................</w:t>
            </w:r>
          </w:p>
          <w:p w14:paraId="6DA52782" w14:textId="77777777" w:rsidR="005F2939" w:rsidRPr="00F21C0A" w:rsidRDefault="005F2939" w:rsidP="00A41011">
            <w:pPr>
              <w:suppressAutoHyphens/>
              <w:spacing w:line="360" w:lineRule="auto"/>
              <w:ind w:left="100" w:right="1"/>
              <w:jc w:val="center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……………………………………………………………………………………….……..………………………..……....…..</w:t>
            </w:r>
          </w:p>
          <w:p w14:paraId="73E98F20" w14:textId="77777777" w:rsidR="005F2939" w:rsidRPr="00F21C0A" w:rsidRDefault="005F2939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                                 poda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ć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firm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ę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/pe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ł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n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ą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nazw</w:t>
            </w:r>
            <w:r w:rsidRPr="00F21C0A">
              <w:rPr>
                <w:rFonts w:ascii="Arial Narrow" w:hAnsi="Arial Narrow" w:cs="Arial"/>
                <w:sz w:val="20"/>
                <w:szCs w:val="20"/>
                <w:lang w:eastAsia="zh-CN"/>
              </w:rPr>
              <w:t>ę</w:t>
            </w: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 xml:space="preserve"> i adres Wykonawcy, w tym województwo …………………………………………</w:t>
            </w:r>
            <w:proofErr w:type="gramStart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…….</w:t>
            </w:r>
            <w:proofErr w:type="gramEnd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…</w:t>
            </w:r>
          </w:p>
          <w:p w14:paraId="6224A3DA" w14:textId="77777777" w:rsidR="005F2939" w:rsidRPr="00F21C0A" w:rsidRDefault="005F2939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</w:p>
          <w:p w14:paraId="32AECB52" w14:textId="77777777" w:rsidR="005F2939" w:rsidRPr="00F21C0A" w:rsidRDefault="005F2939" w:rsidP="00A41011">
            <w:pPr>
              <w:suppressAutoHyphens/>
              <w:spacing w:line="360" w:lineRule="auto"/>
              <w:ind w:left="100" w:right="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REGON ….............................................................. NIP/</w:t>
            </w:r>
            <w:proofErr w:type="gramStart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PESEL  …</w:t>
            </w:r>
            <w:proofErr w:type="gramEnd"/>
            <w:r w:rsidRPr="00F21C0A">
              <w:rPr>
                <w:rFonts w:ascii="Arial Narrow" w:hAnsi="Arial Narrow" w:cs="Segoe UI"/>
                <w:sz w:val="20"/>
                <w:szCs w:val="20"/>
                <w:lang w:eastAsia="zh-CN"/>
              </w:rPr>
              <w:t>..............................................................................</w:t>
            </w:r>
          </w:p>
          <w:p w14:paraId="76BADC8E" w14:textId="77777777" w:rsidR="005F2939" w:rsidRPr="00F21C0A" w:rsidRDefault="005F2939" w:rsidP="00A41011">
            <w:pPr>
              <w:suppressAutoHyphens/>
              <w:ind w:right="-51"/>
              <w:rPr>
                <w:rFonts w:ascii="Arial Narrow" w:hAnsi="Arial Narrow" w:cs="Segoe UI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Segoe UI"/>
                <w:sz w:val="20"/>
                <w:szCs w:val="20"/>
                <w:lang w:eastAsia="zh-CN"/>
              </w:rPr>
              <w:t>KRS (jeśli dotyczy) ……………………………….</w:t>
            </w:r>
          </w:p>
          <w:p w14:paraId="79AC36A2" w14:textId="77777777" w:rsidR="005F2939" w:rsidRPr="00F21C0A" w:rsidRDefault="005F2939" w:rsidP="00A41011">
            <w:pPr>
              <w:suppressAutoHyphens/>
              <w:spacing w:line="276" w:lineRule="auto"/>
              <w:ind w:left="100" w:right="1"/>
              <w:rPr>
                <w:rFonts w:ascii="Arial Narrow" w:hAnsi="Arial Narrow" w:cs="Arial"/>
                <w:sz w:val="18"/>
                <w:szCs w:val="18"/>
                <w:u w:val="single"/>
                <w:lang w:eastAsia="zh-CN"/>
              </w:rPr>
            </w:pPr>
          </w:p>
        </w:tc>
      </w:tr>
    </w:tbl>
    <w:p w14:paraId="385B9545" w14:textId="77777777" w:rsidR="007D423F" w:rsidRPr="00C562FE" w:rsidRDefault="007D423F" w:rsidP="007D423F">
      <w:pPr>
        <w:rPr>
          <w:rFonts w:ascii="Arial Narrow" w:hAnsi="Arial Narrow" w:cs="Arial"/>
          <w:sz w:val="20"/>
          <w:szCs w:val="20"/>
        </w:rPr>
      </w:pPr>
    </w:p>
    <w:p w14:paraId="2C7A4611" w14:textId="77777777" w:rsidR="007D423F" w:rsidRPr="0002353F" w:rsidRDefault="007D423F" w:rsidP="007D423F">
      <w:pPr>
        <w:spacing w:after="120"/>
        <w:jc w:val="center"/>
        <w:rPr>
          <w:rFonts w:ascii="Arial Narrow" w:hAnsi="Arial Narrow" w:cs="Arial"/>
          <w:b/>
          <w:bCs/>
          <w:u w:val="single"/>
        </w:rPr>
      </w:pPr>
      <w:r w:rsidRPr="0002353F">
        <w:rPr>
          <w:rFonts w:ascii="Arial Narrow" w:hAnsi="Arial Narrow" w:cs="Arial"/>
          <w:b/>
          <w:bCs/>
          <w:u w:val="single"/>
        </w:rPr>
        <w:t xml:space="preserve">Oświadczenie </w:t>
      </w:r>
    </w:p>
    <w:p w14:paraId="69DED762" w14:textId="77777777" w:rsidR="007D423F" w:rsidRPr="0002353F" w:rsidRDefault="007D423F" w:rsidP="007D423F">
      <w:pPr>
        <w:jc w:val="center"/>
        <w:rPr>
          <w:rFonts w:ascii="Arial Narrow" w:hAnsi="Arial Narrow" w:cs="Arial"/>
          <w:b/>
          <w:bCs/>
        </w:rPr>
      </w:pPr>
      <w:bookmarkStart w:id="0" w:name="_Hlk63320693"/>
      <w:r w:rsidRPr="0002353F">
        <w:rPr>
          <w:rFonts w:ascii="Arial Narrow" w:hAnsi="Arial Narrow" w:cs="Arial"/>
          <w:b/>
          <w:bCs/>
        </w:rPr>
        <w:t xml:space="preserve">O aktualności informacji zawartych w oświadczeniu, o którym mowa w art. 125 ust. 1 Ustawy </w:t>
      </w:r>
      <w:proofErr w:type="spellStart"/>
      <w:r w:rsidRPr="0002353F">
        <w:rPr>
          <w:rFonts w:ascii="Arial Narrow" w:hAnsi="Arial Narrow" w:cs="Arial"/>
          <w:b/>
          <w:bCs/>
        </w:rPr>
        <w:t>Pzp</w:t>
      </w:r>
      <w:proofErr w:type="spellEnd"/>
      <w:r w:rsidRPr="0002353F">
        <w:rPr>
          <w:rFonts w:ascii="Arial Narrow" w:hAnsi="Arial Narrow" w:cs="Arial"/>
          <w:b/>
          <w:bCs/>
        </w:rPr>
        <w:t xml:space="preserve"> w zakresie podstaw wykluczenia z postępowania</w:t>
      </w:r>
      <w:bookmarkEnd w:id="0"/>
      <w:r w:rsidRPr="0002353F">
        <w:rPr>
          <w:rFonts w:ascii="Arial Narrow" w:hAnsi="Arial Narrow" w:cs="Arial"/>
          <w:b/>
          <w:bCs/>
        </w:rPr>
        <w:t xml:space="preserve">, </w:t>
      </w:r>
    </w:p>
    <w:p w14:paraId="24F9C94F" w14:textId="77777777" w:rsidR="007D423F" w:rsidRPr="005F2939" w:rsidRDefault="007D423F" w:rsidP="007D423F">
      <w:pPr>
        <w:spacing w:before="120"/>
        <w:jc w:val="center"/>
        <w:rPr>
          <w:rFonts w:ascii="Arial Narrow" w:hAnsi="Arial Narrow" w:cs="Arial"/>
          <w:sz w:val="21"/>
          <w:szCs w:val="21"/>
          <w:u w:val="single"/>
        </w:rPr>
      </w:pPr>
    </w:p>
    <w:p w14:paraId="1DAC9519" w14:textId="77777777" w:rsidR="007D423F" w:rsidRPr="005F2939" w:rsidRDefault="007D423F" w:rsidP="007D423F">
      <w:pPr>
        <w:jc w:val="both"/>
        <w:rPr>
          <w:rFonts w:ascii="Arial Narrow" w:hAnsi="Arial Narrow" w:cs="Arial"/>
          <w:sz w:val="21"/>
          <w:szCs w:val="21"/>
        </w:rPr>
      </w:pPr>
    </w:p>
    <w:p w14:paraId="00E098CF" w14:textId="3A5C9876" w:rsidR="007D423F" w:rsidRPr="0002353F" w:rsidRDefault="007D423F" w:rsidP="007D423F">
      <w:pPr>
        <w:ind w:firstLine="709"/>
        <w:jc w:val="both"/>
        <w:rPr>
          <w:rFonts w:ascii="Arial Narrow" w:hAnsi="Arial Narrow" w:cs="Arial"/>
        </w:rPr>
      </w:pPr>
      <w:r w:rsidRPr="0002353F">
        <w:rPr>
          <w:rFonts w:ascii="Arial Narrow" w:hAnsi="Arial Narrow" w:cs="Arial"/>
        </w:rPr>
        <w:t>Na potrzeby postępowania o udzielenie zamówienia publicznego</w:t>
      </w:r>
      <w:r w:rsidRPr="0002353F">
        <w:rPr>
          <w:rFonts w:ascii="Arial Narrow" w:hAnsi="Arial Narrow" w:cs="Arial"/>
        </w:rPr>
        <w:br/>
        <w:t xml:space="preserve">pn. </w:t>
      </w:r>
      <w:r w:rsidRPr="0002353F">
        <w:rPr>
          <w:rFonts w:ascii="Arial Narrow" w:hAnsi="Arial Narrow"/>
        </w:rPr>
        <w:t>„</w:t>
      </w:r>
      <w:r w:rsidRPr="0002353F">
        <w:rPr>
          <w:rFonts w:ascii="Arial Narrow" w:hAnsi="Arial Narrow" w:cs="Arial"/>
          <w:b/>
        </w:rPr>
        <w:t>Rozdrobnienie odpadów wielkogabarytowych w latach 2021-2022</w:t>
      </w:r>
      <w:r w:rsidR="00933EC4" w:rsidRPr="0002353F">
        <w:rPr>
          <w:rFonts w:ascii="Arial Narrow" w:hAnsi="Arial Narrow" w:cs="Arial"/>
          <w:b/>
        </w:rPr>
        <w:t xml:space="preserve"> </w:t>
      </w:r>
      <w:r w:rsidR="00933EC4" w:rsidRPr="0002353F">
        <w:rPr>
          <w:rFonts w:ascii="Arial Narrow" w:hAnsi="Arial Narrow" w:cs="Segoe UI"/>
          <w:lang w:eastAsia="zh-CN"/>
        </w:rPr>
        <w:t xml:space="preserve">prowadzonego przez Międzygminne Przedsiębiorstwo Gospodarki Odpadami Sp. </w:t>
      </w:r>
      <w:proofErr w:type="spellStart"/>
      <w:r w:rsidR="00933EC4" w:rsidRPr="0002353F">
        <w:rPr>
          <w:rFonts w:ascii="Arial Narrow" w:hAnsi="Arial Narrow" w:cs="Segoe UI"/>
          <w:lang w:eastAsia="zh-CN"/>
        </w:rPr>
        <w:t>zo.o</w:t>
      </w:r>
      <w:proofErr w:type="spellEnd"/>
      <w:r w:rsidR="00933EC4" w:rsidRPr="0002353F">
        <w:rPr>
          <w:rFonts w:ascii="Arial Narrow" w:hAnsi="Arial Narrow" w:cs="Segoe UI"/>
          <w:lang w:eastAsia="zh-CN"/>
        </w:rPr>
        <w:t>.</w:t>
      </w:r>
      <w:r w:rsidRPr="0002353F">
        <w:rPr>
          <w:rFonts w:ascii="Arial Narrow" w:hAnsi="Arial Narrow"/>
        </w:rPr>
        <w:t>”</w:t>
      </w:r>
      <w:r w:rsidRPr="0002353F">
        <w:rPr>
          <w:rFonts w:ascii="Arial Narrow" w:hAnsi="Arial Narrow" w:cs="Arial"/>
        </w:rPr>
        <w:t>, oświadczam, co następuje:</w:t>
      </w:r>
    </w:p>
    <w:p w14:paraId="4352DD92" w14:textId="77777777" w:rsidR="007D423F" w:rsidRPr="005F2939" w:rsidRDefault="007D423F" w:rsidP="007D423F">
      <w:pPr>
        <w:ind w:firstLine="709"/>
        <w:jc w:val="both"/>
        <w:rPr>
          <w:rFonts w:ascii="Arial Narrow" w:hAnsi="Arial Narrow" w:cs="Arial"/>
          <w:sz w:val="21"/>
          <w:szCs w:val="21"/>
        </w:rPr>
      </w:pPr>
    </w:p>
    <w:p w14:paraId="5D0AEF7F" w14:textId="77777777" w:rsidR="007D423F" w:rsidRPr="0002353F" w:rsidRDefault="007D423F" w:rsidP="007D423F">
      <w:pPr>
        <w:ind w:firstLine="709"/>
        <w:jc w:val="both"/>
        <w:rPr>
          <w:rFonts w:ascii="Arial Narrow" w:hAnsi="Arial Narrow" w:cs="Arial"/>
        </w:rPr>
      </w:pPr>
    </w:p>
    <w:p w14:paraId="0792CF0E" w14:textId="77777777" w:rsidR="007D423F" w:rsidRPr="0002353F" w:rsidRDefault="007D423F" w:rsidP="007D423F">
      <w:pPr>
        <w:shd w:val="clear" w:color="auto" w:fill="BFBFBF" w:themeFill="background1" w:themeFillShade="BF"/>
        <w:jc w:val="both"/>
        <w:rPr>
          <w:rFonts w:ascii="Arial Narrow" w:hAnsi="Arial Narrow" w:cs="Arial"/>
          <w:b/>
          <w:bCs/>
        </w:rPr>
      </w:pPr>
      <w:r w:rsidRPr="0002353F">
        <w:rPr>
          <w:rFonts w:ascii="Arial Narrow" w:hAnsi="Arial Narrow" w:cs="Arial"/>
          <w:b/>
          <w:bCs/>
        </w:rPr>
        <w:t>INFORMACJA DOTYCZĄCA WYKONAWCY:</w:t>
      </w:r>
    </w:p>
    <w:p w14:paraId="261DFF7D" w14:textId="77777777" w:rsidR="007D423F" w:rsidRPr="0002353F" w:rsidRDefault="007D423F" w:rsidP="007D423F">
      <w:pPr>
        <w:jc w:val="both"/>
        <w:rPr>
          <w:rFonts w:ascii="Arial Narrow" w:hAnsi="Arial Narrow" w:cs="Arial"/>
        </w:rPr>
      </w:pPr>
    </w:p>
    <w:p w14:paraId="67DF291D" w14:textId="77777777" w:rsidR="007D423F" w:rsidRPr="0002353F" w:rsidRDefault="007D423F" w:rsidP="007D423F">
      <w:pPr>
        <w:jc w:val="both"/>
        <w:rPr>
          <w:rFonts w:ascii="Arial Narrow" w:hAnsi="Arial Narrow" w:cs="Arial"/>
        </w:rPr>
      </w:pPr>
      <w:r w:rsidRPr="0002353F">
        <w:rPr>
          <w:rFonts w:ascii="Arial Narrow" w:hAnsi="Arial Narrow" w:cs="Arial"/>
        </w:rPr>
        <w:t xml:space="preserve">oświadczam, że informacje zawarte </w:t>
      </w:r>
      <w:proofErr w:type="gramStart"/>
      <w:r w:rsidRPr="0002353F">
        <w:rPr>
          <w:rFonts w:ascii="Arial Narrow" w:hAnsi="Arial Narrow" w:cs="Arial"/>
        </w:rPr>
        <w:t>w  oświadczeniu</w:t>
      </w:r>
      <w:proofErr w:type="gramEnd"/>
      <w:r w:rsidRPr="0002353F">
        <w:rPr>
          <w:rFonts w:ascii="Arial Narrow" w:hAnsi="Arial Narrow" w:cs="Arial"/>
        </w:rPr>
        <w:t xml:space="preserve">, o którym mowa w art. 125 ust. 1  ustawy  z dnia 11 września 2019 r. (Dz. U. z 2019 r. poz. 2019 z </w:t>
      </w:r>
      <w:proofErr w:type="spellStart"/>
      <w:r w:rsidRPr="0002353F">
        <w:rPr>
          <w:rFonts w:ascii="Arial Narrow" w:hAnsi="Arial Narrow" w:cs="Arial"/>
        </w:rPr>
        <w:t>późn</w:t>
      </w:r>
      <w:proofErr w:type="spellEnd"/>
      <w:r w:rsidRPr="0002353F">
        <w:rPr>
          <w:rFonts w:ascii="Arial Narrow" w:hAnsi="Arial Narrow" w:cs="Arial"/>
        </w:rPr>
        <w:t>. zm. - „PZP”) przedłożonym wraz z ofertą przez Wykonawcę, którego reprezentuję są aktualne w zakresie podstaw wykluczenia z postępowania określonych w:</w:t>
      </w:r>
    </w:p>
    <w:p w14:paraId="77391B0B" w14:textId="77777777" w:rsidR="007D423F" w:rsidRPr="0002353F" w:rsidRDefault="007D423F" w:rsidP="007D423F">
      <w:pPr>
        <w:jc w:val="both"/>
        <w:rPr>
          <w:rFonts w:ascii="Arial Narrow" w:hAnsi="Arial Narrow" w:cs="Arial"/>
        </w:rPr>
      </w:pPr>
      <w:r w:rsidRPr="0002353F">
        <w:rPr>
          <w:rFonts w:ascii="Arial Narrow" w:hAnsi="Arial Narrow" w:cs="Arial"/>
        </w:rPr>
        <w:t>-</w:t>
      </w:r>
      <w:r w:rsidRPr="0002353F">
        <w:rPr>
          <w:rFonts w:ascii="Arial Narrow" w:hAnsi="Arial Narrow" w:cs="Arial"/>
        </w:rPr>
        <w:tab/>
        <w:t>art. 108 ust. 1 pkt 3 PZP,</w:t>
      </w:r>
    </w:p>
    <w:p w14:paraId="64CF6935" w14:textId="77777777" w:rsidR="007D423F" w:rsidRPr="0002353F" w:rsidRDefault="007D423F" w:rsidP="007D423F">
      <w:pPr>
        <w:jc w:val="both"/>
        <w:rPr>
          <w:rFonts w:ascii="Arial Narrow" w:hAnsi="Arial Narrow" w:cs="Arial"/>
        </w:rPr>
      </w:pPr>
      <w:r w:rsidRPr="0002353F">
        <w:rPr>
          <w:rFonts w:ascii="Arial Narrow" w:hAnsi="Arial Narrow" w:cs="Arial"/>
        </w:rPr>
        <w:t>-</w:t>
      </w:r>
      <w:r w:rsidRPr="0002353F">
        <w:rPr>
          <w:rFonts w:ascii="Arial Narrow" w:hAnsi="Arial Narrow" w:cs="Arial"/>
        </w:rPr>
        <w:tab/>
        <w:t xml:space="preserve">art. 108 ust. 1 pkt 4 PZP odnośnie do orzeczenia zakazu ubiegania się o zamówienie publiczne tytułem środka zapobiegawczego, </w:t>
      </w:r>
    </w:p>
    <w:p w14:paraId="04040BF8" w14:textId="77777777" w:rsidR="007D423F" w:rsidRPr="0002353F" w:rsidRDefault="007D423F" w:rsidP="007D423F">
      <w:pPr>
        <w:jc w:val="both"/>
        <w:rPr>
          <w:rFonts w:ascii="Arial Narrow" w:hAnsi="Arial Narrow" w:cs="Arial"/>
        </w:rPr>
      </w:pPr>
      <w:r w:rsidRPr="0002353F">
        <w:rPr>
          <w:rFonts w:ascii="Arial Narrow" w:hAnsi="Arial Narrow" w:cs="Arial"/>
        </w:rPr>
        <w:t>-</w:t>
      </w:r>
      <w:r w:rsidRPr="0002353F">
        <w:rPr>
          <w:rFonts w:ascii="Arial Narrow" w:hAnsi="Arial Narrow" w:cs="Arial"/>
        </w:rPr>
        <w:tab/>
        <w:t xml:space="preserve">art. 108 ust. 1 pkt 5 PZP odnośnie do zawarcia z innymi wykonawcami porozumienia mającego na celu zakłócenie konkurencji, </w:t>
      </w:r>
    </w:p>
    <w:p w14:paraId="2A4BEA48" w14:textId="77777777" w:rsidR="007D423F" w:rsidRPr="0002353F" w:rsidRDefault="007D423F" w:rsidP="007D423F">
      <w:pPr>
        <w:jc w:val="both"/>
        <w:rPr>
          <w:rFonts w:ascii="Arial Narrow" w:hAnsi="Arial Narrow" w:cs="Arial"/>
        </w:rPr>
      </w:pPr>
      <w:r w:rsidRPr="0002353F">
        <w:rPr>
          <w:rFonts w:ascii="Arial Narrow" w:hAnsi="Arial Narrow" w:cs="Arial"/>
        </w:rPr>
        <w:t>-</w:t>
      </w:r>
      <w:r w:rsidRPr="0002353F">
        <w:rPr>
          <w:rFonts w:ascii="Arial Narrow" w:hAnsi="Arial Narrow" w:cs="Arial"/>
        </w:rPr>
        <w:tab/>
        <w:t>art. 108 ust. 1 pkt 6 PZP,</w:t>
      </w:r>
    </w:p>
    <w:p w14:paraId="3D67A70B" w14:textId="77777777" w:rsidR="007D423F" w:rsidRPr="0002353F" w:rsidRDefault="007D423F" w:rsidP="007D423F">
      <w:pPr>
        <w:ind w:firstLine="6"/>
        <w:jc w:val="both"/>
        <w:rPr>
          <w:rFonts w:ascii="Arial Narrow" w:hAnsi="Arial Narrow" w:cs="Arial"/>
        </w:rPr>
      </w:pPr>
    </w:p>
    <w:p w14:paraId="4C80377F" w14:textId="77777777" w:rsidR="007D423F" w:rsidRPr="0002353F" w:rsidRDefault="007D423F" w:rsidP="007D423F">
      <w:pPr>
        <w:shd w:val="clear" w:color="auto" w:fill="BFBFBF" w:themeFill="background1" w:themeFillShade="BF"/>
        <w:jc w:val="both"/>
        <w:rPr>
          <w:rFonts w:ascii="Arial Narrow" w:hAnsi="Arial Narrow" w:cs="Arial"/>
          <w:b/>
          <w:bCs/>
        </w:rPr>
      </w:pPr>
      <w:r w:rsidRPr="0002353F">
        <w:rPr>
          <w:rFonts w:ascii="Arial Narrow" w:hAnsi="Arial Narrow" w:cs="Arial"/>
          <w:b/>
          <w:bCs/>
        </w:rPr>
        <w:t>OŚWIADCZENIE DOTYCZĄCE PODANYCH INFORMACJI:</w:t>
      </w:r>
    </w:p>
    <w:p w14:paraId="6DDDEF8E" w14:textId="77777777" w:rsidR="007D423F" w:rsidRPr="0002353F" w:rsidRDefault="007D423F" w:rsidP="007D423F">
      <w:pPr>
        <w:jc w:val="both"/>
        <w:rPr>
          <w:rFonts w:ascii="Arial Narrow" w:hAnsi="Arial Narrow" w:cs="Arial"/>
        </w:rPr>
      </w:pPr>
    </w:p>
    <w:p w14:paraId="763C146B" w14:textId="77777777" w:rsidR="007D423F" w:rsidRPr="0002353F" w:rsidRDefault="007D423F" w:rsidP="007D423F">
      <w:pPr>
        <w:jc w:val="both"/>
        <w:rPr>
          <w:rFonts w:ascii="Arial Narrow" w:hAnsi="Arial Narrow" w:cs="Arial"/>
        </w:rPr>
      </w:pPr>
      <w:r w:rsidRPr="0002353F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02353F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5C274E95" w14:textId="77777777" w:rsidR="007D423F" w:rsidRPr="00C562FE" w:rsidRDefault="007D423F" w:rsidP="007D423F">
      <w:pPr>
        <w:jc w:val="both"/>
        <w:rPr>
          <w:rFonts w:ascii="Arial Narrow" w:hAnsi="Arial Narrow" w:cs="Arial"/>
          <w:sz w:val="20"/>
          <w:szCs w:val="20"/>
        </w:rPr>
      </w:pPr>
    </w:p>
    <w:p w14:paraId="6F76B4EC" w14:textId="2CA24368" w:rsidR="007D423F" w:rsidRPr="0002353F" w:rsidRDefault="0002353F" w:rsidP="0002353F">
      <w:pPr>
        <w:widowControl w:val="0"/>
        <w:tabs>
          <w:tab w:val="left" w:pos="708"/>
        </w:tabs>
        <w:suppressAutoHyphens/>
        <w:jc w:val="center"/>
        <w:rPr>
          <w:rFonts w:ascii="Arial Narrow" w:hAnsi="Arial Narrow" w:cs="Segoe UI"/>
          <w:sz w:val="21"/>
          <w:szCs w:val="21"/>
          <w:lang w:eastAsia="zh-CN"/>
        </w:rPr>
      </w:pP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Niniejsze </w:t>
      </w:r>
      <w:r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ofertę 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nale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ż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y opatrzy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ć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 xml:space="preserve"> kwalifikowanym podpisem elektronicznym lub podpisem zaufanym 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br/>
        <w:t>lub podpisem osobistym w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ł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a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ś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ciwej, umocowanej osoby / w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ł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a</w:t>
      </w:r>
      <w:r w:rsidRPr="00F21C0A">
        <w:rPr>
          <w:rFonts w:ascii="Arial" w:hAnsi="Arial" w:cs="Arial"/>
          <w:color w:val="FF0000"/>
          <w:sz w:val="21"/>
          <w:szCs w:val="21"/>
          <w:lang w:eastAsia="zh-CN"/>
        </w:rPr>
        <w:t>ś</w:t>
      </w:r>
      <w:r w:rsidRPr="00F21C0A">
        <w:rPr>
          <w:rFonts w:ascii="Arial Narrow" w:hAnsi="Arial Narrow" w:cs="Segoe UI"/>
          <w:color w:val="FF0000"/>
          <w:sz w:val="21"/>
          <w:szCs w:val="21"/>
          <w:lang w:eastAsia="zh-CN"/>
        </w:rPr>
        <w:t>ciwych, umocowanych osób</w:t>
      </w:r>
    </w:p>
    <w:sectPr w:rsidR="007D423F" w:rsidRPr="0002353F" w:rsidSect="009921CA">
      <w:footerReference w:type="default" r:id="rId13"/>
      <w:footerReference w:type="first" r:id="rId14"/>
      <w:pgSz w:w="11905" w:h="16837"/>
      <w:pgMar w:top="902" w:right="1077" w:bottom="1418" w:left="1418" w:header="709" w:footer="2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324E7" w14:textId="77777777" w:rsidR="001F6016" w:rsidRDefault="001F6016">
      <w:r>
        <w:separator/>
      </w:r>
    </w:p>
  </w:endnote>
  <w:endnote w:type="continuationSeparator" w:id="0">
    <w:p w14:paraId="671324E8" w14:textId="77777777" w:rsidR="001F6016" w:rsidRDefault="001F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095993" w14:paraId="671324ED" w14:textId="77777777">
      <w:tc>
        <w:tcPr>
          <w:tcW w:w="9212" w:type="dxa"/>
          <w:tcBorders>
            <w:top w:val="single" w:sz="4" w:space="0" w:color="000000"/>
          </w:tcBorders>
          <w:shd w:val="clear" w:color="auto" w:fill="auto"/>
        </w:tcPr>
        <w:p w14:paraId="671324EC" w14:textId="1AF85872" w:rsidR="00095993" w:rsidRPr="00085FCB" w:rsidRDefault="00095993" w:rsidP="0002353F">
          <w:pPr>
            <w:pStyle w:val="Nagwek8"/>
            <w:suppressLineNumbers/>
            <w:snapToGrid w:val="0"/>
            <w:jc w:val="center"/>
            <w:rPr>
              <w:rFonts w:ascii="Arial Narrow" w:hAnsi="Arial Narrow"/>
            </w:rPr>
          </w:pPr>
        </w:p>
      </w:tc>
    </w:tr>
  </w:tbl>
  <w:p w14:paraId="671324EE" w14:textId="77777777" w:rsidR="00095993" w:rsidRDefault="00095993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324F0" w14:textId="77777777" w:rsidR="00095993" w:rsidRDefault="00095993">
    <w:pPr>
      <w:suppressLineNumbers/>
      <w:rPr>
        <w:sz w:val="4"/>
        <w:szCs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546"/>
    </w:tblGrid>
    <w:tr w:rsidR="00095993" w14:paraId="671324F3" w14:textId="77777777">
      <w:tc>
        <w:tcPr>
          <w:tcW w:w="9546" w:type="dxa"/>
          <w:tcBorders>
            <w:top w:val="single" w:sz="4" w:space="0" w:color="000000"/>
          </w:tcBorders>
          <w:shd w:val="clear" w:color="auto" w:fill="auto"/>
        </w:tcPr>
        <w:p w14:paraId="671324F1" w14:textId="77777777" w:rsidR="00095993" w:rsidRPr="009938BD" w:rsidRDefault="00095993" w:rsidP="00285FE1">
          <w:pPr>
            <w:keepNext/>
            <w:suppressLineNumbers/>
            <w:snapToGrid w:val="0"/>
            <w:jc w:val="center"/>
            <w:outlineLvl w:val="7"/>
            <w:rPr>
              <w:bCs/>
              <w:iCs/>
              <w:sz w:val="20"/>
              <w:szCs w:val="20"/>
            </w:rPr>
          </w:pPr>
          <w:r w:rsidRPr="00085FCB">
            <w:rPr>
              <w:rFonts w:ascii="Arial Narrow" w:hAnsi="Arial Narrow"/>
              <w:bCs/>
              <w:iCs/>
              <w:sz w:val="20"/>
              <w:szCs w:val="20"/>
            </w:rPr>
            <w:t xml:space="preserve">Przetarg nieograniczony pn. „Dostawa, w formie leasingu operacyjnego, ładowarki kołowej teleskopowej”.   </w:t>
          </w:r>
          <w:r>
            <w:rPr>
              <w:rFonts w:ascii="Arial Narrow" w:hAnsi="Arial Narrow"/>
              <w:bCs/>
              <w:iCs/>
              <w:sz w:val="20"/>
              <w:szCs w:val="20"/>
            </w:rPr>
            <w:t>Postępowanie drugie</w:t>
          </w:r>
          <w:r w:rsidRPr="00085FCB">
            <w:rPr>
              <w:rFonts w:ascii="Arial Narrow" w:hAnsi="Arial Narrow"/>
              <w:bCs/>
              <w:iCs/>
              <w:sz w:val="20"/>
              <w:szCs w:val="20"/>
            </w:rPr>
            <w:t xml:space="preserve">             Postępowanie </w:t>
          </w:r>
          <w:proofErr w:type="gramStart"/>
          <w:r w:rsidRPr="00085FCB">
            <w:rPr>
              <w:rFonts w:ascii="Arial Narrow" w:hAnsi="Arial Narrow"/>
              <w:bCs/>
              <w:iCs/>
              <w:sz w:val="20"/>
              <w:szCs w:val="20"/>
            </w:rPr>
            <w:t>nr  MPGO.AX.P</w:t>
          </w:r>
          <w:proofErr w:type="gramEnd"/>
          <w:r>
            <w:rPr>
              <w:rFonts w:ascii="Arial Narrow" w:hAnsi="Arial Narrow"/>
              <w:bCs/>
              <w:iCs/>
              <w:sz w:val="20"/>
              <w:szCs w:val="20"/>
            </w:rPr>
            <w:t>4</w:t>
          </w:r>
          <w:r w:rsidRPr="00085FCB">
            <w:rPr>
              <w:rFonts w:ascii="Arial Narrow" w:hAnsi="Arial Narrow"/>
              <w:bCs/>
              <w:iCs/>
              <w:sz w:val="20"/>
              <w:szCs w:val="20"/>
            </w:rPr>
            <w:t>.2018</w:t>
          </w:r>
        </w:p>
        <w:p w14:paraId="671324F2" w14:textId="77777777" w:rsidR="00095993" w:rsidRDefault="00095993" w:rsidP="00353B51">
          <w:pPr>
            <w:ind w:left="1610" w:hanging="1610"/>
            <w:jc w:val="center"/>
            <w:rPr>
              <w:bCs/>
              <w:iCs/>
              <w:sz w:val="20"/>
              <w:szCs w:val="20"/>
            </w:rPr>
          </w:pPr>
        </w:p>
      </w:tc>
    </w:tr>
  </w:tbl>
  <w:p w14:paraId="671324F4" w14:textId="77777777" w:rsidR="00095993" w:rsidRDefault="000959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726394" w:rsidRPr="00881A2E" w14:paraId="671324F6" w14:textId="77777777" w:rsidTr="003D3B1C">
      <w:trPr>
        <w:trHeight w:val="1266"/>
      </w:trPr>
      <w:tc>
        <w:tcPr>
          <w:tcW w:w="9212" w:type="dxa"/>
          <w:tcBorders>
            <w:top w:val="single" w:sz="4" w:space="0" w:color="000000"/>
          </w:tcBorders>
          <w:shd w:val="clear" w:color="auto" w:fill="auto"/>
        </w:tcPr>
        <w:tbl>
          <w:tblPr>
            <w:tblW w:w="9211" w:type="dxa"/>
            <w:tblBorders>
              <w:top w:val="single" w:sz="4" w:space="0" w:color="000001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9211"/>
          </w:tblGrid>
          <w:tr w:rsidR="003D3B1C" w:rsidRPr="00E71D9C" w14:paraId="1A0CB5C1" w14:textId="77777777" w:rsidTr="003F7303">
            <w:tc>
              <w:tcPr>
                <w:tcW w:w="9211" w:type="dxa"/>
                <w:tcBorders>
                  <w:top w:val="single" w:sz="4" w:space="0" w:color="000001"/>
                </w:tcBorders>
                <w:shd w:val="clear" w:color="auto" w:fill="auto"/>
              </w:tcPr>
              <w:p w14:paraId="27E512BD" w14:textId="2A39C1C4" w:rsidR="003D3B1C" w:rsidRPr="00E71D9C" w:rsidRDefault="003D3B1C" w:rsidP="003D3B1C">
                <w:pPr>
                  <w:pStyle w:val="Nagwek8"/>
                  <w:suppressLineNumbers/>
                  <w:snapToGrid w:val="0"/>
                  <w:jc w:val="right"/>
                  <w:rPr>
                    <w:rFonts w:ascii="Arial Narrow" w:hAnsi="Arial Narrow"/>
                  </w:rPr>
                </w:pPr>
                <w:r w:rsidRPr="00E71D9C">
                  <w:rPr>
                    <w:rStyle w:val="Numerstrony"/>
                    <w:rFonts w:ascii="Arial Narrow" w:hAnsi="Arial Narrow"/>
                  </w:rPr>
                  <w:t xml:space="preserve">Strona </w:t>
                </w:r>
                <w:r w:rsidRPr="00E71D9C">
                  <w:rPr>
                    <w:rStyle w:val="Numerstrony"/>
                    <w:rFonts w:asciiTheme="majorHAnsi" w:hAnsiTheme="majorHAnsi"/>
                  </w:rPr>
                  <w:fldChar w:fldCharType="begin"/>
                </w:r>
                <w:r w:rsidRPr="00E71D9C">
                  <w:rPr>
                    <w:rFonts w:ascii="Arial Narrow" w:hAnsi="Arial Narrow"/>
                  </w:rPr>
                  <w:instrText>PAGE</w:instrText>
                </w:r>
                <w:r w:rsidRPr="00E71D9C">
                  <w:rPr>
                    <w:rFonts w:ascii="Arial Narrow" w:hAnsi="Arial Narrow"/>
                  </w:rPr>
                  <w:fldChar w:fldCharType="separate"/>
                </w:r>
                <w:r>
                  <w:rPr>
                    <w:rFonts w:ascii="Arial Narrow" w:hAnsi="Arial Narrow"/>
                  </w:rPr>
                  <w:t>1</w:t>
                </w:r>
                <w:r w:rsidRPr="00E71D9C">
                  <w:rPr>
                    <w:rFonts w:ascii="Arial Narrow" w:hAnsi="Arial Narrow"/>
                  </w:rPr>
                  <w:fldChar w:fldCharType="end"/>
                </w:r>
                <w:r w:rsidRPr="00E71D9C">
                  <w:rPr>
                    <w:rStyle w:val="Numerstrony"/>
                    <w:rFonts w:ascii="Arial Narrow" w:hAnsi="Arial Narrow"/>
                  </w:rPr>
                  <w:t xml:space="preserve"> z </w:t>
                </w:r>
                <w:r w:rsidRPr="00E71D9C">
                  <w:rPr>
                    <w:rStyle w:val="Numerstrony"/>
                    <w:rFonts w:asciiTheme="majorHAnsi" w:hAnsiTheme="majorHAnsi"/>
                  </w:rPr>
                  <w:fldChar w:fldCharType="begin"/>
                </w:r>
                <w:r w:rsidRPr="00E71D9C">
                  <w:rPr>
                    <w:rFonts w:ascii="Arial Narrow" w:hAnsi="Arial Narrow"/>
                  </w:rPr>
                  <w:instrText>NUMPAGES</w:instrText>
                </w:r>
                <w:r w:rsidRPr="00E71D9C">
                  <w:rPr>
                    <w:rFonts w:ascii="Arial Narrow" w:hAnsi="Arial Narrow"/>
                  </w:rPr>
                  <w:fldChar w:fldCharType="separate"/>
                </w:r>
                <w:r>
                  <w:rPr>
                    <w:rFonts w:ascii="Arial Narrow" w:hAnsi="Arial Narrow"/>
                  </w:rPr>
                  <w:t>11</w:t>
                </w:r>
                <w:r w:rsidRPr="00E71D9C">
                  <w:rPr>
                    <w:rFonts w:ascii="Arial Narrow" w:hAnsi="Arial Narrow"/>
                  </w:rPr>
                  <w:fldChar w:fldCharType="end"/>
                </w:r>
              </w:p>
            </w:tc>
          </w:tr>
        </w:tbl>
        <w:p w14:paraId="671324F5" w14:textId="281801D2" w:rsidR="00726394" w:rsidRPr="00881A2E" w:rsidRDefault="00726394" w:rsidP="003D3B1C">
          <w:pPr>
            <w:rPr>
              <w:rFonts w:ascii="Arial Narrow" w:hAnsi="Arial Narrow"/>
              <w:sz w:val="20"/>
              <w:szCs w:val="20"/>
            </w:rPr>
          </w:pPr>
        </w:p>
      </w:tc>
    </w:tr>
  </w:tbl>
  <w:p w14:paraId="671324F7" w14:textId="77777777" w:rsidR="00726394" w:rsidRDefault="00726394">
    <w:pPr>
      <w:pStyle w:val="Stopka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324F8" w14:textId="77777777" w:rsidR="00726394" w:rsidRDefault="00726394">
    <w:pPr>
      <w:suppressLineNumbers/>
      <w:rPr>
        <w:sz w:val="4"/>
        <w:szCs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546"/>
    </w:tblGrid>
    <w:tr w:rsidR="00726394" w14:paraId="671324FA" w14:textId="77777777">
      <w:tc>
        <w:tcPr>
          <w:tcW w:w="9546" w:type="dxa"/>
          <w:tcBorders>
            <w:top w:val="single" w:sz="4" w:space="0" w:color="000000"/>
          </w:tcBorders>
          <w:shd w:val="clear" w:color="auto" w:fill="auto"/>
        </w:tcPr>
        <w:p w14:paraId="671324F9" w14:textId="77777777" w:rsidR="00726394" w:rsidRPr="00881A2E" w:rsidRDefault="005E0FB2" w:rsidP="001D4301">
          <w:pPr>
            <w:jc w:val="center"/>
            <w:rPr>
              <w:rFonts w:ascii="Arial Narrow" w:hAnsi="Arial Narrow"/>
              <w:bCs/>
              <w:iCs/>
              <w:sz w:val="20"/>
              <w:szCs w:val="20"/>
            </w:rPr>
          </w:pPr>
          <w:r w:rsidRPr="00881A2E">
            <w:rPr>
              <w:rFonts w:ascii="Arial Narrow" w:hAnsi="Arial Narrow"/>
              <w:sz w:val="20"/>
              <w:szCs w:val="20"/>
            </w:rPr>
            <w:t>Przetarg nieograniczony pn. „Fizyczna ochrona osób i mienia o na terenie MPGO Sp. z o.o. w Wardyniu Górnym</w:t>
          </w:r>
          <w:r w:rsidR="00730E59">
            <w:rPr>
              <w:rFonts w:ascii="Arial Narrow" w:hAnsi="Arial Narrow"/>
              <w:sz w:val="20"/>
              <w:szCs w:val="20"/>
            </w:rPr>
            <w:t xml:space="preserve"> w 2019 roku</w:t>
          </w:r>
          <w:r w:rsidRPr="00881A2E">
            <w:rPr>
              <w:rFonts w:ascii="Arial Narrow" w:hAnsi="Arial Narrow"/>
              <w:sz w:val="20"/>
              <w:szCs w:val="20"/>
            </w:rPr>
            <w:t xml:space="preserve">”. </w:t>
          </w:r>
          <w:r w:rsidRPr="00881A2E">
            <w:rPr>
              <w:rFonts w:ascii="Arial Narrow" w:hAnsi="Arial Narrow"/>
              <w:sz w:val="20"/>
              <w:szCs w:val="20"/>
              <w:u w:val="single"/>
            </w:rPr>
            <w:t xml:space="preserve">Postępowanie </w:t>
          </w:r>
          <w:proofErr w:type="gramStart"/>
          <w:r w:rsidRPr="00881A2E">
            <w:rPr>
              <w:rFonts w:ascii="Arial Narrow" w:hAnsi="Arial Narrow"/>
              <w:sz w:val="20"/>
              <w:szCs w:val="20"/>
              <w:u w:val="single"/>
            </w:rPr>
            <w:t>nr  MPGO.</w:t>
          </w:r>
          <w:r w:rsidR="00730E59">
            <w:rPr>
              <w:rFonts w:ascii="Arial Narrow" w:hAnsi="Arial Narrow"/>
              <w:sz w:val="20"/>
              <w:szCs w:val="20"/>
              <w:u w:val="single"/>
            </w:rPr>
            <w:t>AX.P</w:t>
          </w:r>
          <w:proofErr w:type="gramEnd"/>
          <w:r w:rsidR="001D4301">
            <w:rPr>
              <w:rFonts w:ascii="Arial Narrow" w:hAnsi="Arial Narrow"/>
              <w:sz w:val="20"/>
              <w:szCs w:val="20"/>
              <w:u w:val="single"/>
            </w:rPr>
            <w:t>7</w:t>
          </w:r>
          <w:r w:rsidRPr="00881A2E">
            <w:rPr>
              <w:rFonts w:ascii="Arial Narrow" w:hAnsi="Arial Narrow"/>
              <w:sz w:val="20"/>
              <w:szCs w:val="20"/>
              <w:u w:val="single"/>
            </w:rPr>
            <w:t>.201</w:t>
          </w:r>
          <w:r w:rsidR="001D4301">
            <w:rPr>
              <w:rFonts w:ascii="Arial Narrow" w:hAnsi="Arial Narrow"/>
              <w:sz w:val="20"/>
              <w:szCs w:val="20"/>
              <w:u w:val="single"/>
            </w:rPr>
            <w:t>7</w:t>
          </w:r>
        </w:p>
      </w:tc>
    </w:tr>
  </w:tbl>
  <w:p w14:paraId="671324FB" w14:textId="77777777" w:rsidR="00726394" w:rsidRDefault="00726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324E5" w14:textId="77777777" w:rsidR="001F6016" w:rsidRDefault="001F6016">
      <w:r>
        <w:separator/>
      </w:r>
    </w:p>
  </w:footnote>
  <w:footnote w:type="continuationSeparator" w:id="0">
    <w:p w14:paraId="671324E6" w14:textId="77777777" w:rsidR="001F6016" w:rsidRDefault="001F6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324E9" w14:textId="77777777" w:rsidR="007C3551" w:rsidRDefault="007C35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324EA" w14:textId="77777777" w:rsidR="007C3551" w:rsidRDefault="007C35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324EF" w14:textId="77777777" w:rsidR="007C3551" w:rsidRDefault="007C3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ACA0C6C"/>
    <w:multiLevelType w:val="hybridMultilevel"/>
    <w:tmpl w:val="6C601A32"/>
    <w:lvl w:ilvl="0" w:tplc="753019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697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2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A17F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AE7B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8A8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E582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FB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AE90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0C17232"/>
    <w:multiLevelType w:val="multilevel"/>
    <w:tmpl w:val="FFBEAB6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19" w:hanging="1440"/>
      </w:pPr>
      <w:rPr>
        <w:rFonts w:hint="default"/>
      </w:rPr>
    </w:lvl>
  </w:abstractNum>
  <w:abstractNum w:abstractNumId="8" w15:restartNumberingAfterBreak="0">
    <w:nsid w:val="114958AD"/>
    <w:multiLevelType w:val="multilevel"/>
    <w:tmpl w:val="0A721D6E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9" w15:restartNumberingAfterBreak="0">
    <w:nsid w:val="133B616E"/>
    <w:multiLevelType w:val="hybridMultilevel"/>
    <w:tmpl w:val="E4263016"/>
    <w:lvl w:ilvl="0" w:tplc="D2F6D68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3B700EF"/>
    <w:multiLevelType w:val="hybridMultilevel"/>
    <w:tmpl w:val="E988C680"/>
    <w:lvl w:ilvl="0" w:tplc="C712960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CB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C2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244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479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E6D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9A4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8AD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096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6703B4"/>
    <w:multiLevelType w:val="hybridMultilevel"/>
    <w:tmpl w:val="CB10C65A"/>
    <w:lvl w:ilvl="0" w:tplc="8A44EB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C23A8"/>
    <w:multiLevelType w:val="hybridMultilevel"/>
    <w:tmpl w:val="F3443CA2"/>
    <w:lvl w:ilvl="0" w:tplc="48CE8A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93806CC"/>
    <w:multiLevelType w:val="hybridMultilevel"/>
    <w:tmpl w:val="CED8D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E7C91"/>
    <w:multiLevelType w:val="hybridMultilevel"/>
    <w:tmpl w:val="EA44C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C6F9F"/>
    <w:multiLevelType w:val="hybridMultilevel"/>
    <w:tmpl w:val="1EAAD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82C76"/>
    <w:multiLevelType w:val="hybridMultilevel"/>
    <w:tmpl w:val="52F6F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1514C"/>
    <w:multiLevelType w:val="hybridMultilevel"/>
    <w:tmpl w:val="14F8AC0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00F6F90"/>
    <w:multiLevelType w:val="hybridMultilevel"/>
    <w:tmpl w:val="083E9A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FA50EF"/>
    <w:multiLevelType w:val="hybridMultilevel"/>
    <w:tmpl w:val="F1500EA2"/>
    <w:lvl w:ilvl="0" w:tplc="309C34A4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7F744C44"/>
    <w:multiLevelType w:val="hybridMultilevel"/>
    <w:tmpl w:val="CED8D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7"/>
  </w:num>
  <w:num w:numId="8">
    <w:abstractNumId w:val="12"/>
  </w:num>
  <w:num w:numId="9">
    <w:abstractNumId w:val="19"/>
  </w:num>
  <w:num w:numId="10">
    <w:abstractNumId w:val="13"/>
  </w:num>
  <w:num w:numId="11">
    <w:abstractNumId w:val="16"/>
  </w:num>
  <w:num w:numId="12">
    <w:abstractNumId w:val="20"/>
  </w:num>
  <w:num w:numId="13">
    <w:abstractNumId w:val="18"/>
  </w:num>
  <w:num w:numId="14">
    <w:abstractNumId w:val="6"/>
  </w:num>
  <w:num w:numId="15">
    <w:abstractNumId w:val="10"/>
  </w:num>
  <w:num w:numId="16">
    <w:abstractNumId w:val="14"/>
  </w:num>
  <w:num w:numId="17">
    <w:abstractNumId w:val="15"/>
  </w:num>
  <w:num w:numId="18">
    <w:abstractNumId w:val="9"/>
  </w:num>
  <w:num w:numId="19">
    <w:abstractNumId w:val="8"/>
  </w:num>
  <w:num w:numId="20">
    <w:abstractNumId w:val="1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5D"/>
    <w:rsid w:val="000028D6"/>
    <w:rsid w:val="00022461"/>
    <w:rsid w:val="00022CC5"/>
    <w:rsid w:val="0002353F"/>
    <w:rsid w:val="00025B74"/>
    <w:rsid w:val="00046610"/>
    <w:rsid w:val="00095993"/>
    <w:rsid w:val="00097144"/>
    <w:rsid w:val="000B0AE4"/>
    <w:rsid w:val="000D70A3"/>
    <w:rsid w:val="000E5B31"/>
    <w:rsid w:val="001C4C37"/>
    <w:rsid w:val="001D4301"/>
    <w:rsid w:val="001F6016"/>
    <w:rsid w:val="002005C4"/>
    <w:rsid w:val="00201FA6"/>
    <w:rsid w:val="00230515"/>
    <w:rsid w:val="0024220F"/>
    <w:rsid w:val="00247C82"/>
    <w:rsid w:val="00253BCB"/>
    <w:rsid w:val="00264EBE"/>
    <w:rsid w:val="00285FE1"/>
    <w:rsid w:val="002B1B21"/>
    <w:rsid w:val="002B3012"/>
    <w:rsid w:val="002B3361"/>
    <w:rsid w:val="002C1B08"/>
    <w:rsid w:val="002E6729"/>
    <w:rsid w:val="002F1CFF"/>
    <w:rsid w:val="0030507F"/>
    <w:rsid w:val="00307F35"/>
    <w:rsid w:val="003321E0"/>
    <w:rsid w:val="00353B51"/>
    <w:rsid w:val="003D2732"/>
    <w:rsid w:val="003D3B1C"/>
    <w:rsid w:val="004122C6"/>
    <w:rsid w:val="00422760"/>
    <w:rsid w:val="00424708"/>
    <w:rsid w:val="004574BD"/>
    <w:rsid w:val="00470A9D"/>
    <w:rsid w:val="004F146E"/>
    <w:rsid w:val="004F2CFD"/>
    <w:rsid w:val="0051443E"/>
    <w:rsid w:val="00534D5D"/>
    <w:rsid w:val="005802B2"/>
    <w:rsid w:val="005874CE"/>
    <w:rsid w:val="005E0FB2"/>
    <w:rsid w:val="005F2939"/>
    <w:rsid w:val="00617034"/>
    <w:rsid w:val="006176CA"/>
    <w:rsid w:val="0065696C"/>
    <w:rsid w:val="006A3DCA"/>
    <w:rsid w:val="006D28B8"/>
    <w:rsid w:val="007070C5"/>
    <w:rsid w:val="00726394"/>
    <w:rsid w:val="00730E59"/>
    <w:rsid w:val="007475FB"/>
    <w:rsid w:val="007A5A9F"/>
    <w:rsid w:val="007C3551"/>
    <w:rsid w:val="007D423F"/>
    <w:rsid w:val="00881A2E"/>
    <w:rsid w:val="008A76A8"/>
    <w:rsid w:val="008D3477"/>
    <w:rsid w:val="009070A2"/>
    <w:rsid w:val="00933EC4"/>
    <w:rsid w:val="009365AA"/>
    <w:rsid w:val="00943163"/>
    <w:rsid w:val="009517B4"/>
    <w:rsid w:val="009921CA"/>
    <w:rsid w:val="009A2ECE"/>
    <w:rsid w:val="009C7FD9"/>
    <w:rsid w:val="009D30B3"/>
    <w:rsid w:val="009D388C"/>
    <w:rsid w:val="009E4996"/>
    <w:rsid w:val="00A65410"/>
    <w:rsid w:val="00AA07F3"/>
    <w:rsid w:val="00AE3F15"/>
    <w:rsid w:val="00B13271"/>
    <w:rsid w:val="00B716B8"/>
    <w:rsid w:val="00B8698A"/>
    <w:rsid w:val="00B9221D"/>
    <w:rsid w:val="00B94888"/>
    <w:rsid w:val="00BA2E07"/>
    <w:rsid w:val="00BD1B30"/>
    <w:rsid w:val="00C02B6A"/>
    <w:rsid w:val="00C07DA8"/>
    <w:rsid w:val="00C31584"/>
    <w:rsid w:val="00C544B2"/>
    <w:rsid w:val="00C7455C"/>
    <w:rsid w:val="00C92C7D"/>
    <w:rsid w:val="00CC0BEA"/>
    <w:rsid w:val="00CD38C3"/>
    <w:rsid w:val="00D04A12"/>
    <w:rsid w:val="00D329D8"/>
    <w:rsid w:val="00D55628"/>
    <w:rsid w:val="00D7727C"/>
    <w:rsid w:val="00DB1A0A"/>
    <w:rsid w:val="00DD35CB"/>
    <w:rsid w:val="00DD55F4"/>
    <w:rsid w:val="00EA6392"/>
    <w:rsid w:val="00EC0FFD"/>
    <w:rsid w:val="00ED383A"/>
    <w:rsid w:val="00EE7C6F"/>
    <w:rsid w:val="00F21C0A"/>
    <w:rsid w:val="00F5196B"/>
    <w:rsid w:val="00FB0DDF"/>
    <w:rsid w:val="00FF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713244A"/>
  <w15:chartTrackingRefBased/>
  <w15:docId w15:val="{4CCCBE18-3D6A-4C84-8166-643EC044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76A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Cs w:val="20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sz w:val="24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rPr>
      <w:rFonts w:ascii="Arial" w:hAnsi="Arial" w:cs="Times New Roman"/>
      <w:i/>
      <w:sz w:val="24"/>
      <w:u w:val="single"/>
    </w:rPr>
  </w:style>
  <w:style w:type="character" w:customStyle="1" w:styleId="Nagwek8Znak">
    <w:name w:val="Nagłówek 8 Znak"/>
    <w:rPr>
      <w:rFonts w:ascii="Cambria" w:hAnsi="Cambria" w:cs="Times New Roman"/>
      <w:color w:val="404040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Arial" w:hAnsi="Arial" w:cs="Times New Roman"/>
      <w:b/>
      <w:sz w:val="24"/>
    </w:rPr>
  </w:style>
  <w:style w:type="character" w:styleId="Numerstrony">
    <w:name w:val="page number"/>
    <w:uiPriority w:val="99"/>
    <w:qFormat/>
    <w:rPr>
      <w:rFonts w:cs="Times New Roman"/>
    </w:rPr>
  </w:style>
  <w:style w:type="character" w:customStyle="1" w:styleId="NagwekZnak">
    <w:name w:val="Nagłówek Znak"/>
    <w:rPr>
      <w:rFonts w:cs="Times New Roman"/>
      <w:sz w:val="24"/>
    </w:rPr>
  </w:style>
  <w:style w:type="character" w:customStyle="1" w:styleId="TekstpodstawowyZnak">
    <w:name w:val="Tekst podstawowy Znak"/>
    <w:rPr>
      <w:rFonts w:ascii="Arial" w:hAnsi="Arial" w:cs="Times New Roman"/>
      <w:sz w:val="24"/>
      <w:u w:val="single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sz w:val="20"/>
      <w:szCs w:val="20"/>
    </w:rPr>
  </w:style>
  <w:style w:type="character" w:customStyle="1" w:styleId="FontStyle39">
    <w:name w:val="Font Style39"/>
    <w:rPr>
      <w:rFonts w:ascii="Tahoma" w:hAnsi="Tahoma"/>
      <w:sz w:val="26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Znakiprzypisu">
    <w:name w:val="Znaki przypisu"/>
    <w:rPr>
      <w:rFonts w:cs="Times New Roman"/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ukocowego">
    <w:name w:val="Znaki przypisu końcowego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  <w:u w:val="single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unktowaniewSIWZ">
    <w:name w:val="Punktowanie w SIWZ"/>
    <w:basedOn w:val="Nagwek2"/>
    <w:pPr>
      <w:numPr>
        <w:ilvl w:val="1"/>
        <w:numId w:val="3"/>
      </w:numPr>
      <w:spacing w:before="0" w:after="0"/>
    </w:pPr>
    <w:rPr>
      <w:rFonts w:ascii="Tahoma" w:hAnsi="Tahoma" w:cs="Tahoma"/>
      <w:sz w:val="20"/>
      <w:szCs w:val="24"/>
    </w:rPr>
  </w:style>
  <w:style w:type="paragraph" w:styleId="Stopka">
    <w:name w:val="footer"/>
    <w:basedOn w:val="Normalny"/>
    <w:pPr>
      <w:suppressLineNumbers/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</w:pPr>
    <w:rPr>
      <w:szCs w:val="20"/>
      <w:lang w:val="x-none"/>
    </w:rPr>
  </w:style>
  <w:style w:type="paragraph" w:customStyle="1" w:styleId="Tekstpodstawowy21">
    <w:name w:val="Tekst podstawowy 21"/>
    <w:basedOn w:val="Normalny"/>
    <w:pPr>
      <w:jc w:val="center"/>
    </w:pPr>
    <w:rPr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31">
    <w:name w:val="Tekst podstawowy 31"/>
    <w:basedOn w:val="Normalny"/>
    <w:rPr>
      <w:sz w:val="16"/>
      <w:szCs w:val="16"/>
      <w:lang w:val="x-none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pPr>
      <w:widowControl w:val="0"/>
      <w:snapToGrid w:val="0"/>
      <w:spacing w:before="240" w:line="240" w:lineRule="atLeast"/>
      <w:jc w:val="both"/>
    </w:pPr>
    <w:rPr>
      <w:rFonts w:ascii="Arial" w:eastAsia="Arial" w:hAnsi="Arial"/>
      <w:sz w:val="24"/>
      <w:lang w:val="cs-CZ" w:eastAsia="ar-SA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  <w:lang w:val="x-none"/>
    </w:rPr>
  </w:style>
  <w:style w:type="paragraph" w:customStyle="1" w:styleId="PlainText1">
    <w:name w:val="Plain Text1"/>
    <w:basedOn w:val="Normalny"/>
    <w:rPr>
      <w:rFonts w:ascii="Courier New" w:hAnsi="Courier New"/>
      <w:sz w:val="20"/>
      <w:szCs w:val="20"/>
    </w:rPr>
  </w:style>
  <w:style w:type="paragraph" w:customStyle="1" w:styleId="Style5">
    <w:name w:val="Style5"/>
    <w:basedOn w:val="Normalny"/>
    <w:pPr>
      <w:widowControl w:val="0"/>
      <w:suppressAutoHyphens/>
      <w:autoSpaceDE w:val="0"/>
      <w:spacing w:line="341" w:lineRule="exact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/>
      <w:sz w:val="1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Style10">
    <w:name w:val="Style10"/>
    <w:basedOn w:val="Normalny"/>
    <w:pPr>
      <w:widowControl w:val="0"/>
      <w:autoSpaceDE w:val="0"/>
      <w:spacing w:line="240" w:lineRule="exact"/>
    </w:pPr>
    <w:rPr>
      <w:rFonts w:ascii="Tahoma" w:hAnsi="Tahoma" w:cs="Tahoma"/>
    </w:rPr>
  </w:style>
  <w:style w:type="paragraph" w:customStyle="1" w:styleId="Tretabeli">
    <w:name w:val="Treść tabeli"/>
    <w:basedOn w:val="Normalny"/>
    <w:pPr>
      <w:suppressLineNumbers/>
    </w:pPr>
  </w:style>
  <w:style w:type="paragraph" w:customStyle="1" w:styleId="Nagwektabeli">
    <w:name w:val="Nagłówek tabeli"/>
    <w:basedOn w:val="Tretabeli"/>
    <w:pPr>
      <w:jc w:val="center"/>
    </w:pPr>
    <w:rPr>
      <w:b/>
      <w:bCs/>
    </w:rPr>
  </w:style>
  <w:style w:type="paragraph" w:customStyle="1" w:styleId="Treramki">
    <w:name w:val="Treść ramki"/>
    <w:basedOn w:val="Tekstpodstawowy"/>
  </w:style>
  <w:style w:type="paragraph" w:styleId="Akapitzlist">
    <w:name w:val="List Paragraph"/>
    <w:aliases w:val="CW_Lista,L1,Numerowanie"/>
    <w:basedOn w:val="Normalny"/>
    <w:link w:val="AkapitzlistZnak"/>
    <w:uiPriority w:val="34"/>
    <w:qFormat/>
    <w:rsid w:val="005874CE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74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5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745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455C"/>
    <w:rPr>
      <w:b/>
      <w:bCs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C544B2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uiPriority w:val="99"/>
    <w:semiHidden/>
    <w:rsid w:val="00C544B2"/>
    <w:rPr>
      <w:rFonts w:ascii="Consolas" w:hAnsi="Consolas" w:cs="Consolas"/>
      <w:sz w:val="21"/>
      <w:szCs w:val="21"/>
      <w:lang w:eastAsia="ar-SA"/>
    </w:rPr>
  </w:style>
  <w:style w:type="character" w:customStyle="1" w:styleId="Nagwek4Znak">
    <w:name w:val="Nagłówek 4 Znak"/>
    <w:link w:val="Nagwek4"/>
    <w:uiPriority w:val="9"/>
    <w:semiHidden/>
    <w:rsid w:val="008A76A8"/>
    <w:rPr>
      <w:rFonts w:ascii="Calibri Light" w:eastAsia="Times New Roman" w:hAnsi="Calibri Light" w:cs="Times New Roman"/>
      <w:i/>
      <w:iCs/>
      <w:color w:val="2E74B5"/>
      <w:sz w:val="24"/>
      <w:szCs w:val="24"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095993"/>
    <w:pPr>
      <w:spacing w:line="259" w:lineRule="auto"/>
      <w:ind w:right="53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095993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095993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09599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CW_Lista Znak,L1 Znak,Numerowanie Znak"/>
    <w:link w:val="Akapitzlist"/>
    <w:uiPriority w:val="34"/>
    <w:qFormat/>
    <w:locked/>
    <w:rsid w:val="00F21C0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808C1-0715-4AB7-B929-4CD9CA9B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1538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 Matysiak</dc:creator>
  <cp:keywords/>
  <cp:lastModifiedBy>Robert Matysiak</cp:lastModifiedBy>
  <cp:revision>8</cp:revision>
  <cp:lastPrinted>2016-11-15T17:41:00Z</cp:lastPrinted>
  <dcterms:created xsi:type="dcterms:W3CDTF">2019-03-20T21:05:00Z</dcterms:created>
  <dcterms:modified xsi:type="dcterms:W3CDTF">2021-06-30T03:51:00Z</dcterms:modified>
</cp:coreProperties>
</file>